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8298F" w14:textId="77777777" w:rsidR="0024634B" w:rsidRPr="008D1459" w:rsidRDefault="0024634B" w:rsidP="009E614F"/>
    <w:p w14:paraId="707F1003" w14:textId="77777777" w:rsidR="0024634B" w:rsidRDefault="0024634B" w:rsidP="009E614F"/>
    <w:p w14:paraId="559644B7" w14:textId="77777777" w:rsidR="00776040" w:rsidRDefault="00776040" w:rsidP="009E614F"/>
    <w:p w14:paraId="00D7039D" w14:textId="77777777" w:rsidR="00EE61AF" w:rsidRPr="008D1459" w:rsidRDefault="00EE61AF" w:rsidP="009E614F"/>
    <w:p w14:paraId="53B25D6C" w14:textId="77777777" w:rsidR="0024634B" w:rsidRPr="008D1459" w:rsidRDefault="0024634B" w:rsidP="00425C35">
      <w:pPr>
        <w:pBdr>
          <w:top w:val="single" w:sz="2" w:space="1" w:color="auto"/>
        </w:pBdr>
      </w:pPr>
    </w:p>
    <w:p w14:paraId="7CB6EBB2" w14:textId="77777777" w:rsidR="00D220FC" w:rsidRPr="008D1459" w:rsidRDefault="00D220FC" w:rsidP="009E614F"/>
    <w:p w14:paraId="107D13D0" w14:textId="77777777" w:rsidR="0024634B" w:rsidRPr="008D1459" w:rsidRDefault="0024634B" w:rsidP="009E614F"/>
    <w:p w14:paraId="296DC7B0" w14:textId="77777777" w:rsidR="0024634B" w:rsidRDefault="0024634B" w:rsidP="009E614F">
      <w:pPr>
        <w:jc w:val="center"/>
      </w:pPr>
    </w:p>
    <w:p w14:paraId="73927C75" w14:textId="77777777" w:rsidR="00425C35" w:rsidRDefault="00425C35" w:rsidP="009E614F">
      <w:pPr>
        <w:jc w:val="center"/>
      </w:pPr>
    </w:p>
    <w:p w14:paraId="55BD8652" w14:textId="77777777" w:rsidR="00E00F84" w:rsidRPr="008D1459" w:rsidRDefault="00E00F84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62D6CE54" w14:textId="77777777" w:rsidR="00E00F84" w:rsidRPr="008D1459" w:rsidRDefault="00E00F84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65B664D9" w14:textId="77777777" w:rsidR="00E00F84" w:rsidRPr="008D1459" w:rsidRDefault="00E00F84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147CE19" w14:textId="77777777" w:rsidR="00B93931" w:rsidRPr="008D1459" w:rsidRDefault="00B93931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ABA52D2" w14:textId="77777777" w:rsidR="00E00F84" w:rsidRPr="008D1459" w:rsidRDefault="00E00F84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390835E7" w14:textId="21B57DF1" w:rsidR="00283A2A" w:rsidRDefault="004F189C" w:rsidP="009E614F">
      <w:pPr>
        <w:jc w:val="center"/>
      </w:pPr>
      <w:r w:rsidRPr="004F189C">
        <w:rPr>
          <w:b/>
          <w:sz w:val="48"/>
          <w:szCs w:val="48"/>
        </w:rPr>
        <w:t>U21 – UJEP Výstavba výukových prostor Fakulty zdravotnických studií</w:t>
      </w:r>
      <w:r w:rsidR="00814A27">
        <w:rPr>
          <w:b/>
          <w:sz w:val="48"/>
          <w:szCs w:val="48"/>
        </w:rPr>
        <w:t xml:space="preserve"> </w:t>
      </w:r>
    </w:p>
    <w:p w14:paraId="0B08C32D" w14:textId="174976EC" w:rsidR="0024634B" w:rsidRDefault="002117C9" w:rsidP="009E614F">
      <w:pPr>
        <w:jc w:val="center"/>
      </w:pPr>
      <w:r w:rsidRPr="002117C9">
        <w:t xml:space="preserve">Projektová dokumentace pro </w:t>
      </w:r>
      <w:r w:rsidR="00A1169E">
        <w:t>provádění stavby</w:t>
      </w:r>
    </w:p>
    <w:p w14:paraId="6A344A2B" w14:textId="77777777" w:rsidR="007C3B74" w:rsidRDefault="007C3B74" w:rsidP="009E614F">
      <w:pPr>
        <w:jc w:val="center"/>
      </w:pPr>
    </w:p>
    <w:p w14:paraId="730E55FE" w14:textId="77777777" w:rsidR="007C3B74" w:rsidRPr="008D1459" w:rsidRDefault="007C3B74" w:rsidP="009E614F">
      <w:pPr>
        <w:jc w:val="center"/>
      </w:pPr>
    </w:p>
    <w:p w14:paraId="0805F394" w14:textId="77777777" w:rsidR="0024634B" w:rsidRPr="008D1459" w:rsidRDefault="0024634B" w:rsidP="009E614F">
      <w:pPr>
        <w:jc w:val="center"/>
      </w:pPr>
    </w:p>
    <w:p w14:paraId="675E2372" w14:textId="2FFE34C1" w:rsidR="0024634B" w:rsidRPr="008D1459" w:rsidRDefault="000170D1" w:rsidP="0028477E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0" w:name="_Toc352068433"/>
      <w:r w:rsidRPr="008D1459">
        <w:rPr>
          <w:b/>
          <w:sz w:val="32"/>
          <w:szCs w:val="32"/>
        </w:rPr>
        <w:t>A</w:t>
      </w:r>
      <w:r w:rsidR="002750AE">
        <w:rPr>
          <w:b/>
          <w:sz w:val="32"/>
          <w:szCs w:val="32"/>
        </w:rPr>
        <w:t>.</w:t>
      </w:r>
      <w:r w:rsidR="0024634B" w:rsidRPr="008D1459">
        <w:rPr>
          <w:b/>
          <w:sz w:val="32"/>
          <w:szCs w:val="32"/>
        </w:rPr>
        <w:t xml:space="preserve"> </w:t>
      </w:r>
      <w:r w:rsidR="00B319BC" w:rsidRPr="008D1459">
        <w:rPr>
          <w:b/>
          <w:sz w:val="32"/>
          <w:szCs w:val="32"/>
        </w:rPr>
        <w:t>Průvodní zpráva</w:t>
      </w:r>
      <w:bookmarkEnd w:id="0"/>
    </w:p>
    <w:p w14:paraId="2182AC79" w14:textId="77777777" w:rsidR="0024634B" w:rsidRPr="008D1459" w:rsidRDefault="0024634B" w:rsidP="009E614F">
      <w:pPr>
        <w:jc w:val="center"/>
        <w:rPr>
          <w:shd w:val="clear" w:color="auto" w:fill="FFFF00"/>
        </w:rPr>
      </w:pPr>
    </w:p>
    <w:p w14:paraId="2D1F728D" w14:textId="77777777" w:rsidR="00E162BC" w:rsidRPr="008D1459" w:rsidRDefault="00E162BC" w:rsidP="009E614F">
      <w:pPr>
        <w:rPr>
          <w:shd w:val="clear" w:color="auto" w:fill="FFFF00"/>
        </w:rPr>
      </w:pPr>
    </w:p>
    <w:p w14:paraId="2A7A67D6" w14:textId="77777777" w:rsidR="00DF27C3" w:rsidRPr="008D1459" w:rsidRDefault="00DF27C3" w:rsidP="009E614F">
      <w:pPr>
        <w:rPr>
          <w:shd w:val="clear" w:color="auto" w:fill="FFFF00"/>
        </w:rPr>
      </w:pPr>
    </w:p>
    <w:p w14:paraId="34EE43B3" w14:textId="77777777" w:rsidR="00DF27C3" w:rsidRPr="008D1459" w:rsidRDefault="00DF27C3" w:rsidP="009E614F">
      <w:pPr>
        <w:rPr>
          <w:shd w:val="clear" w:color="auto" w:fill="FFFF00"/>
        </w:rPr>
      </w:pPr>
    </w:p>
    <w:p w14:paraId="33A80464" w14:textId="77777777" w:rsidR="001355B8" w:rsidRPr="008D1459" w:rsidRDefault="001355B8" w:rsidP="009E614F">
      <w:pPr>
        <w:rPr>
          <w:shd w:val="clear" w:color="auto" w:fill="FFFF00"/>
        </w:rPr>
      </w:pPr>
    </w:p>
    <w:p w14:paraId="4F33AC86" w14:textId="77777777" w:rsidR="008D1459" w:rsidRDefault="008D1459" w:rsidP="009E614F">
      <w:pPr>
        <w:rPr>
          <w:shd w:val="clear" w:color="auto" w:fill="FFFF00"/>
        </w:rPr>
      </w:pPr>
    </w:p>
    <w:p w14:paraId="7A57BB13" w14:textId="57073B32" w:rsidR="008D1459" w:rsidRDefault="008D1459" w:rsidP="009E614F">
      <w:pPr>
        <w:rPr>
          <w:shd w:val="clear" w:color="auto" w:fill="FFFF00"/>
        </w:rPr>
      </w:pPr>
    </w:p>
    <w:p w14:paraId="4B76D769" w14:textId="2932C6B7" w:rsidR="00703C5F" w:rsidRDefault="00703C5F" w:rsidP="009E614F">
      <w:pPr>
        <w:rPr>
          <w:shd w:val="clear" w:color="auto" w:fill="FFFF00"/>
        </w:rPr>
      </w:pPr>
    </w:p>
    <w:p w14:paraId="1BFE1FB7" w14:textId="77777777" w:rsidR="00703C5F" w:rsidRDefault="00703C5F" w:rsidP="009E614F">
      <w:pPr>
        <w:rPr>
          <w:shd w:val="clear" w:color="auto" w:fill="FFFF00"/>
        </w:rPr>
      </w:pPr>
    </w:p>
    <w:p w14:paraId="12B0CBA2" w14:textId="77777777" w:rsidR="007C3B74" w:rsidRDefault="007C3B74" w:rsidP="009E614F">
      <w:pPr>
        <w:rPr>
          <w:shd w:val="clear" w:color="auto" w:fill="FFFF00"/>
        </w:rPr>
      </w:pPr>
    </w:p>
    <w:p w14:paraId="2380B67B" w14:textId="77777777" w:rsidR="00616B80" w:rsidRPr="008D1459" w:rsidRDefault="00616B80" w:rsidP="009E614F">
      <w:pPr>
        <w:rPr>
          <w:shd w:val="clear" w:color="auto" w:fill="FFFF00"/>
        </w:rPr>
      </w:pPr>
    </w:p>
    <w:p w14:paraId="1BE5621B" w14:textId="77777777" w:rsidR="00563F1D" w:rsidRPr="008D1459" w:rsidRDefault="00563F1D" w:rsidP="009E614F">
      <w:pPr>
        <w:rPr>
          <w:shd w:val="clear" w:color="auto" w:fill="FFFF00"/>
        </w:rPr>
      </w:pPr>
    </w:p>
    <w:p w14:paraId="49F15BFB" w14:textId="77777777" w:rsidR="009308C7" w:rsidRDefault="009308C7" w:rsidP="00616B80">
      <w:pPr>
        <w:rPr>
          <w:shd w:val="clear" w:color="auto" w:fill="FFFF00"/>
        </w:rPr>
      </w:pPr>
    </w:p>
    <w:p w14:paraId="4B629289" w14:textId="77777777" w:rsidR="009308C7" w:rsidRDefault="009308C7" w:rsidP="00E8404B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928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4"/>
        <w:gridCol w:w="1226"/>
        <w:gridCol w:w="360"/>
        <w:gridCol w:w="202"/>
        <w:gridCol w:w="6428"/>
        <w:gridCol w:w="202"/>
      </w:tblGrid>
      <w:tr w:rsidR="00A01F0D" w:rsidRPr="008D1459" w14:paraId="5AC815EF" w14:textId="77777777" w:rsidTr="00A603A2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7042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Archívní číslo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B4953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8DB95" w14:textId="2EFC03D9" w:rsidR="00A01F0D" w:rsidRPr="008D1459" w:rsidRDefault="009D552B" w:rsidP="009D552B">
            <w:pPr>
              <w:suppressAutoHyphens w:val="0"/>
              <w:ind w:firstLineChars="100" w:firstLine="220"/>
              <w:rPr>
                <w:lang w:eastAsia="cs-CZ"/>
              </w:rPr>
            </w:pPr>
            <w:r>
              <w:rPr>
                <w:lang w:eastAsia="cs-CZ"/>
              </w:rPr>
              <w:t>1</w:t>
            </w:r>
            <w:r w:rsidR="004F189C">
              <w:rPr>
                <w:lang w:eastAsia="cs-CZ"/>
              </w:rPr>
              <w:t>8</w:t>
            </w:r>
            <w:r w:rsidR="00A01F0D" w:rsidRPr="008D1459">
              <w:rPr>
                <w:lang w:eastAsia="cs-CZ"/>
              </w:rPr>
              <w:t>-</w:t>
            </w:r>
            <w:r w:rsidR="004F189C">
              <w:rPr>
                <w:lang w:eastAsia="cs-CZ"/>
              </w:rPr>
              <w:t>030</w:t>
            </w:r>
            <w:r w:rsidR="00A01F0D" w:rsidRPr="008D1459">
              <w:rPr>
                <w:lang w:eastAsia="cs-CZ"/>
              </w:rPr>
              <w:t>-</w:t>
            </w:r>
            <w:r w:rsidR="00A1169E">
              <w:rPr>
                <w:lang w:eastAsia="cs-CZ"/>
              </w:rPr>
              <w:t>5</w:t>
            </w:r>
            <w:r w:rsidR="002117C9">
              <w:rPr>
                <w:lang w:eastAsia="cs-CZ"/>
              </w:rPr>
              <w:t xml:space="preserve"> </w:t>
            </w:r>
            <w:r w:rsidR="00A01F0D" w:rsidRPr="008D1459">
              <w:rPr>
                <w:lang w:eastAsia="cs-CZ"/>
              </w:rPr>
              <w:t>/</w:t>
            </w:r>
            <w:r w:rsidR="00A01F0D">
              <w:rPr>
                <w:lang w:eastAsia="cs-CZ"/>
              </w:rPr>
              <w:t xml:space="preserve"> </w:t>
            </w:r>
            <w:r w:rsidR="004A198C">
              <w:rPr>
                <w:lang w:eastAsia="cs-CZ"/>
              </w:rPr>
              <w:t>A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CA237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7D66531B" w14:textId="77777777" w:rsidTr="00A603A2">
        <w:trPr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58B3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B3ED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C7054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E0935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3DCB1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3CB9E817" w14:textId="77777777" w:rsidTr="00A603A2">
        <w:trPr>
          <w:trHeight w:val="300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322F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Zhotovitel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2D2F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3446F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proofErr w:type="gramStart"/>
            <w:r>
              <w:rPr>
                <w:lang w:eastAsia="cs-CZ"/>
              </w:rPr>
              <w:t>CHVÁLEK  ATELIÉ</w:t>
            </w:r>
            <w:r w:rsidRPr="008D1459">
              <w:rPr>
                <w:lang w:eastAsia="cs-CZ"/>
              </w:rPr>
              <w:t>R</w:t>
            </w:r>
            <w:proofErr w:type="gramEnd"/>
            <w:r w:rsidRPr="008D1459">
              <w:rPr>
                <w:lang w:eastAsia="cs-CZ"/>
              </w:rPr>
              <w:t xml:space="preserve"> s.r.o.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5206F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7BDF2AEE" w14:textId="77777777" w:rsidTr="00A603A2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82D0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3D4D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8A7B6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Kafkova 1064/12, 702 00 </w:t>
            </w:r>
            <w:proofErr w:type="gramStart"/>
            <w:r w:rsidRPr="008D1459">
              <w:rPr>
                <w:lang w:eastAsia="cs-CZ"/>
              </w:rPr>
              <w:t>Ostrava - Moravská</w:t>
            </w:r>
            <w:proofErr w:type="gramEnd"/>
            <w:r w:rsidRPr="008D1459">
              <w:rPr>
                <w:lang w:eastAsia="cs-CZ"/>
              </w:rPr>
              <w:t xml:space="preserve"> Ostrava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6CACF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1D64CBF9" w14:textId="77777777" w:rsidTr="00A603A2">
        <w:trPr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F475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FA0F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9C4D9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A9E5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FBA24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1D7AB2BE" w14:textId="77777777" w:rsidTr="00BE0C27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1E194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Hlavní projektant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7C79A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13AD0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Ing. Martin </w:t>
            </w:r>
            <w:proofErr w:type="spellStart"/>
            <w:r w:rsidRPr="008D1459">
              <w:rPr>
                <w:lang w:eastAsia="cs-CZ"/>
              </w:rPr>
              <w:t>C</w:t>
            </w:r>
            <w:r>
              <w:rPr>
                <w:lang w:eastAsia="cs-CZ"/>
              </w:rPr>
              <w:t>ieślar</w:t>
            </w:r>
            <w:proofErr w:type="spellEnd"/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9E534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0A9719D2" w14:textId="77777777" w:rsidTr="00BE0C27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7D501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Projektant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340C3" w14:textId="77777777" w:rsidR="00BE0C27" w:rsidRPr="00CA7295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8318F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Ing. Martin </w:t>
            </w:r>
            <w:proofErr w:type="spellStart"/>
            <w:r w:rsidRPr="008D1459">
              <w:rPr>
                <w:lang w:eastAsia="cs-CZ"/>
              </w:rPr>
              <w:t>C</w:t>
            </w:r>
            <w:r>
              <w:rPr>
                <w:lang w:eastAsia="cs-CZ"/>
              </w:rPr>
              <w:t>ieślar</w:t>
            </w:r>
            <w:proofErr w:type="spellEnd"/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2280C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1E4217AC" w14:textId="77777777" w:rsidTr="00BE0C27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64F60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Vypracoval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FF7A9" w14:textId="77777777" w:rsidR="00BE0C27" w:rsidRPr="00CA7295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CC372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Ing. Martin </w:t>
            </w:r>
            <w:proofErr w:type="spellStart"/>
            <w:proofErr w:type="gramStart"/>
            <w:r w:rsidRPr="008D1459">
              <w:rPr>
                <w:lang w:eastAsia="cs-CZ"/>
              </w:rPr>
              <w:t>C</w:t>
            </w:r>
            <w:r>
              <w:rPr>
                <w:lang w:eastAsia="cs-CZ"/>
              </w:rPr>
              <w:t>ieślar</w:t>
            </w:r>
            <w:proofErr w:type="spellEnd"/>
            <w:r>
              <w:rPr>
                <w:lang w:eastAsia="cs-CZ"/>
              </w:rPr>
              <w:t xml:space="preserve">  a</w:t>
            </w:r>
            <w:proofErr w:type="gramEnd"/>
            <w:r>
              <w:rPr>
                <w:lang w:eastAsia="cs-CZ"/>
              </w:rPr>
              <w:t xml:space="preserve"> kolektiv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2B6F8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12EAC1CD" w14:textId="77777777" w:rsidTr="00A603A2">
        <w:trPr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D136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F981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0B17E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EA45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515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6A728956" w14:textId="77777777" w:rsidTr="00A603A2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9563" w14:textId="2C8546A8" w:rsidR="00BE0C27" w:rsidRPr="008D1459" w:rsidRDefault="00CD3805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>
              <w:rPr>
                <w:lang w:eastAsia="cs-CZ"/>
              </w:rPr>
              <w:t>Objednatel</w:t>
            </w:r>
            <w:r w:rsidR="00BE0C27"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CE7C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22484" w14:textId="2D810981" w:rsidR="00BE0C27" w:rsidRPr="008D1459" w:rsidRDefault="004F189C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4F189C">
              <w:rPr>
                <w:lang w:eastAsia="cs-CZ"/>
              </w:rPr>
              <w:t>Univerzita Jana Evangelisty Purkyně v Ústí nad Labem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FC201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1FAED687" w14:textId="77777777" w:rsidTr="00945441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9470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719E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CF58794" w14:textId="7719F903" w:rsidR="00BE0C27" w:rsidRDefault="004F189C" w:rsidP="00BE0C27">
            <w:pPr>
              <w:suppressAutoHyphens w:val="0"/>
              <w:ind w:firstLineChars="100" w:firstLine="220"/>
            </w:pPr>
            <w:r w:rsidRPr="004F189C">
              <w:t>Pasteurova 3544/1,</w:t>
            </w:r>
            <w:r>
              <w:t xml:space="preserve"> </w:t>
            </w:r>
            <w:r w:rsidRPr="004F189C">
              <w:t xml:space="preserve">400 </w:t>
            </w:r>
            <w:proofErr w:type="gramStart"/>
            <w:r w:rsidRPr="004F189C">
              <w:t>01  Ústí</w:t>
            </w:r>
            <w:proofErr w:type="gramEnd"/>
            <w:r w:rsidRPr="004F189C">
              <w:t xml:space="preserve"> nad Labem</w:t>
            </w:r>
            <w:r w:rsidR="00BE0C27">
              <w:t xml:space="preserve"> </w:t>
            </w:r>
          </w:p>
          <w:p w14:paraId="125EEFB1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E123F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3071C2F5" w14:textId="77777777" w:rsidTr="00703C5F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B224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Datum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D249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73E3819" w14:textId="04ED644A" w:rsidR="00BE0C27" w:rsidRPr="008D1459" w:rsidRDefault="00A1169E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>
              <w:rPr>
                <w:lang w:eastAsia="cs-CZ"/>
              </w:rPr>
              <w:t>07</w:t>
            </w:r>
            <w:r w:rsidR="00BE0C27" w:rsidRPr="008D1459">
              <w:rPr>
                <w:lang w:eastAsia="cs-CZ"/>
              </w:rPr>
              <w:t xml:space="preserve"> / 201</w:t>
            </w:r>
            <w:r>
              <w:rPr>
                <w:lang w:eastAsia="cs-CZ"/>
              </w:rPr>
              <w:t>9</w:t>
            </w: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FB0167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40857146" w14:textId="77777777" w:rsidTr="00703C5F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0F21F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53CD2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DB088D" w14:textId="77777777" w:rsidR="00BE0C27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E3CEE7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</w:tbl>
    <w:p w14:paraId="5A575FEC" w14:textId="77777777" w:rsidR="00022770" w:rsidRDefault="007208FD" w:rsidP="009308C7">
      <w:pPr>
        <w:rPr>
          <w:rFonts w:ascii="Century Gothic" w:hAnsi="Century Gothic"/>
        </w:rPr>
        <w:sectPr w:rsidR="00022770" w:rsidSect="00945441">
          <w:headerReference w:type="default" r:id="rId8"/>
          <w:footerReference w:type="default" r:id="rId9"/>
          <w:headerReference w:type="first" r:id="rId10"/>
          <w:type w:val="continuous"/>
          <w:pgSz w:w="11905" w:h="16837"/>
          <w:pgMar w:top="1418" w:right="1418" w:bottom="1418" w:left="1701" w:header="708" w:footer="1174" w:gutter="0"/>
          <w:cols w:space="708"/>
          <w:titlePg/>
          <w:docGrid w:linePitch="360"/>
        </w:sectPr>
      </w:pPr>
      <w:r>
        <w:rPr>
          <w:rFonts w:ascii="Century Gothic" w:hAnsi="Century Gothic"/>
        </w:rPr>
        <w:lastRenderedPageBreak/>
        <w:t xml:space="preserve"> </w:t>
      </w:r>
    </w:p>
    <w:p w14:paraId="6507C43D" w14:textId="77777777" w:rsidR="00A95109" w:rsidRDefault="00A95109" w:rsidP="00AD2DC9">
      <w:pPr>
        <w:rPr>
          <w:b/>
        </w:rPr>
      </w:pPr>
    </w:p>
    <w:p w14:paraId="76003A63" w14:textId="77777777" w:rsidR="00AD2DC9" w:rsidRDefault="00AD2DC9" w:rsidP="00AD2DC9">
      <w:r w:rsidRPr="0057054E">
        <w:rPr>
          <w:b/>
        </w:rPr>
        <w:t>Obsah</w:t>
      </w:r>
      <w:r w:rsidRPr="0057054E">
        <w:t>:</w:t>
      </w:r>
    </w:p>
    <w:p w14:paraId="01CCED31" w14:textId="12D7BC9C" w:rsidR="00A95109" w:rsidRDefault="0095579A">
      <w:pPr>
        <w:pStyle w:val="Obsah1"/>
        <w:tabs>
          <w:tab w:val="left" w:pos="709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fldChar w:fldCharType="begin"/>
      </w:r>
      <w:r w:rsidR="00AD2DC9">
        <w:instrText xml:space="preserve"> TOC \o "2-3" \h \z \t "Nadpis 1;1;Styl Nadpis 1 + Arial 11 b. Tučné Zarovnat do bloku Před:  6 b.;1;Styl Nadpis 1 + Arial 11 b.;1;Název;1" </w:instrText>
      </w:r>
      <w:r>
        <w:fldChar w:fldCharType="separate"/>
      </w:r>
      <w:hyperlink w:anchor="_Toc504120324" w:history="1">
        <w:r w:rsidR="00A95109" w:rsidRPr="005979F3">
          <w:rPr>
            <w:rStyle w:val="Hypertextovodkaz"/>
            <w:noProof/>
          </w:rPr>
          <w:t>A. 1</w:t>
        </w:r>
        <w:r w:rsidR="00A95109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A95109" w:rsidRPr="005979F3">
          <w:rPr>
            <w:rStyle w:val="Hypertextovodkaz"/>
            <w:noProof/>
          </w:rPr>
          <w:t>Identifikační údaje</w:t>
        </w:r>
        <w:r w:rsidR="00A951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95109">
          <w:rPr>
            <w:noProof/>
            <w:webHidden/>
          </w:rPr>
          <w:instrText xml:space="preserve"> PAGEREF _Toc504120324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A28E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DB422C8" w14:textId="28F81476" w:rsidR="00A95109" w:rsidRDefault="001A28E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504120325" w:history="1">
        <w:r w:rsidR="00A95109" w:rsidRPr="005979F3">
          <w:rPr>
            <w:rStyle w:val="Hypertextovodkaz"/>
            <w:noProof/>
          </w:rPr>
          <w:t>A.1.1</w:t>
        </w:r>
        <w:r w:rsidR="00A95109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A95109" w:rsidRPr="005979F3">
          <w:rPr>
            <w:rStyle w:val="Hypertextovodkaz"/>
            <w:noProof/>
          </w:rPr>
          <w:t>Údaje o stavbě</w:t>
        </w:r>
        <w:r w:rsidR="00A95109">
          <w:rPr>
            <w:noProof/>
            <w:webHidden/>
          </w:rPr>
          <w:tab/>
        </w:r>
        <w:r w:rsidR="0095579A">
          <w:rPr>
            <w:noProof/>
            <w:webHidden/>
          </w:rPr>
          <w:fldChar w:fldCharType="begin"/>
        </w:r>
        <w:r w:rsidR="00A95109">
          <w:rPr>
            <w:noProof/>
            <w:webHidden/>
          </w:rPr>
          <w:instrText xml:space="preserve"> PAGEREF _Toc504120325 \h </w:instrText>
        </w:r>
        <w:r w:rsidR="0095579A">
          <w:rPr>
            <w:noProof/>
            <w:webHidden/>
          </w:rPr>
        </w:r>
        <w:r w:rsidR="0095579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579A">
          <w:rPr>
            <w:noProof/>
            <w:webHidden/>
          </w:rPr>
          <w:fldChar w:fldCharType="end"/>
        </w:r>
      </w:hyperlink>
    </w:p>
    <w:p w14:paraId="72A70C0D" w14:textId="377D15A6" w:rsidR="00A95109" w:rsidRDefault="001A28E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504120326" w:history="1">
        <w:r w:rsidR="00A95109" w:rsidRPr="005979F3">
          <w:rPr>
            <w:rStyle w:val="Hypertextovodkaz"/>
            <w:noProof/>
          </w:rPr>
          <w:t>A.1.2</w:t>
        </w:r>
        <w:r w:rsidR="00A95109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A95109" w:rsidRPr="005979F3">
          <w:rPr>
            <w:rStyle w:val="Hypertextovodkaz"/>
            <w:noProof/>
          </w:rPr>
          <w:t>Údaje o žadateli / stavebníkovi</w:t>
        </w:r>
        <w:r w:rsidR="00A95109">
          <w:rPr>
            <w:noProof/>
            <w:webHidden/>
          </w:rPr>
          <w:tab/>
        </w:r>
        <w:r w:rsidR="0095579A">
          <w:rPr>
            <w:noProof/>
            <w:webHidden/>
          </w:rPr>
          <w:fldChar w:fldCharType="begin"/>
        </w:r>
        <w:r w:rsidR="00A95109">
          <w:rPr>
            <w:noProof/>
            <w:webHidden/>
          </w:rPr>
          <w:instrText xml:space="preserve"> PAGEREF _Toc504120326 \h </w:instrText>
        </w:r>
        <w:r w:rsidR="0095579A">
          <w:rPr>
            <w:noProof/>
            <w:webHidden/>
          </w:rPr>
        </w:r>
        <w:r w:rsidR="0095579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5579A">
          <w:rPr>
            <w:noProof/>
            <w:webHidden/>
          </w:rPr>
          <w:fldChar w:fldCharType="end"/>
        </w:r>
      </w:hyperlink>
    </w:p>
    <w:p w14:paraId="0D8644D0" w14:textId="22A13414" w:rsidR="00A95109" w:rsidRDefault="001A28E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504120327" w:history="1">
        <w:r w:rsidR="00A95109" w:rsidRPr="005979F3">
          <w:rPr>
            <w:rStyle w:val="Hypertextovodkaz"/>
            <w:noProof/>
          </w:rPr>
          <w:t>A.1.3</w:t>
        </w:r>
        <w:r w:rsidR="00A95109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A95109" w:rsidRPr="005979F3">
          <w:rPr>
            <w:rStyle w:val="Hypertextovodkaz"/>
            <w:noProof/>
          </w:rPr>
          <w:t>Údaje o zpracovateli projektové dokumentace</w:t>
        </w:r>
        <w:r w:rsidR="00A95109">
          <w:rPr>
            <w:noProof/>
            <w:webHidden/>
          </w:rPr>
          <w:tab/>
        </w:r>
        <w:r w:rsidR="0095579A">
          <w:rPr>
            <w:noProof/>
            <w:webHidden/>
          </w:rPr>
          <w:fldChar w:fldCharType="begin"/>
        </w:r>
        <w:r w:rsidR="00A95109">
          <w:rPr>
            <w:noProof/>
            <w:webHidden/>
          </w:rPr>
          <w:instrText xml:space="preserve"> PAGEREF _Toc504120327 \h </w:instrText>
        </w:r>
        <w:r w:rsidR="0095579A">
          <w:rPr>
            <w:noProof/>
            <w:webHidden/>
          </w:rPr>
        </w:r>
        <w:r w:rsidR="0095579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5579A">
          <w:rPr>
            <w:noProof/>
            <w:webHidden/>
          </w:rPr>
          <w:fldChar w:fldCharType="end"/>
        </w:r>
      </w:hyperlink>
    </w:p>
    <w:p w14:paraId="730A9D3A" w14:textId="454A1CAB" w:rsidR="00A95109" w:rsidRDefault="001A28E2">
      <w:pPr>
        <w:pStyle w:val="Obsah1"/>
        <w:tabs>
          <w:tab w:val="left" w:pos="709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504120328" w:history="1">
        <w:r w:rsidR="00A95109" w:rsidRPr="005979F3">
          <w:rPr>
            <w:rStyle w:val="Hypertextovodkaz"/>
            <w:noProof/>
          </w:rPr>
          <w:t>A. 2</w:t>
        </w:r>
        <w:r w:rsidR="00A95109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A95109" w:rsidRPr="005979F3">
          <w:rPr>
            <w:rStyle w:val="Hypertextovodkaz"/>
            <w:noProof/>
          </w:rPr>
          <w:t>Členění stavby na objekty a technická a technologická zařízení</w:t>
        </w:r>
        <w:r w:rsidR="00A95109">
          <w:rPr>
            <w:noProof/>
            <w:webHidden/>
          </w:rPr>
          <w:tab/>
        </w:r>
        <w:r w:rsidR="0095579A">
          <w:rPr>
            <w:noProof/>
            <w:webHidden/>
          </w:rPr>
          <w:fldChar w:fldCharType="begin"/>
        </w:r>
        <w:r w:rsidR="00A95109">
          <w:rPr>
            <w:noProof/>
            <w:webHidden/>
          </w:rPr>
          <w:instrText xml:space="preserve"> PAGEREF _Toc504120328 \h </w:instrText>
        </w:r>
        <w:r w:rsidR="0095579A">
          <w:rPr>
            <w:noProof/>
            <w:webHidden/>
          </w:rPr>
        </w:r>
        <w:r w:rsidR="0095579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5579A">
          <w:rPr>
            <w:noProof/>
            <w:webHidden/>
          </w:rPr>
          <w:fldChar w:fldCharType="end"/>
        </w:r>
      </w:hyperlink>
    </w:p>
    <w:p w14:paraId="793EA6B7" w14:textId="2FFAC02B" w:rsidR="00A95109" w:rsidRDefault="001A28E2">
      <w:pPr>
        <w:pStyle w:val="Obsah1"/>
        <w:tabs>
          <w:tab w:val="left" w:pos="709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504120329" w:history="1">
        <w:r w:rsidR="00A95109" w:rsidRPr="005979F3">
          <w:rPr>
            <w:rStyle w:val="Hypertextovodkaz"/>
            <w:noProof/>
          </w:rPr>
          <w:t>A. 3</w:t>
        </w:r>
        <w:r w:rsidR="00A95109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A95109" w:rsidRPr="005979F3">
          <w:rPr>
            <w:rStyle w:val="Hypertextovodkaz"/>
            <w:noProof/>
          </w:rPr>
          <w:t>Seznam vstupních podkladů</w:t>
        </w:r>
        <w:r w:rsidR="00A95109">
          <w:rPr>
            <w:noProof/>
            <w:webHidden/>
          </w:rPr>
          <w:tab/>
        </w:r>
        <w:r w:rsidR="0095579A">
          <w:rPr>
            <w:noProof/>
            <w:webHidden/>
          </w:rPr>
          <w:fldChar w:fldCharType="begin"/>
        </w:r>
        <w:r w:rsidR="00A95109">
          <w:rPr>
            <w:noProof/>
            <w:webHidden/>
          </w:rPr>
          <w:instrText xml:space="preserve"> PAGEREF _Toc504120329 \h </w:instrText>
        </w:r>
        <w:r w:rsidR="0095579A">
          <w:rPr>
            <w:noProof/>
            <w:webHidden/>
          </w:rPr>
        </w:r>
        <w:r w:rsidR="0095579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5579A">
          <w:rPr>
            <w:noProof/>
            <w:webHidden/>
          </w:rPr>
          <w:fldChar w:fldCharType="end"/>
        </w:r>
      </w:hyperlink>
    </w:p>
    <w:p w14:paraId="738EA301" w14:textId="77777777" w:rsidR="00AD2DC9" w:rsidRDefault="0095579A" w:rsidP="00AD2DC9">
      <w:r>
        <w:fldChar w:fldCharType="end"/>
      </w:r>
    </w:p>
    <w:p w14:paraId="42104630" w14:textId="77777777" w:rsidR="00340A76" w:rsidRDefault="00340A76" w:rsidP="00AD2DC9"/>
    <w:p w14:paraId="05617DC7" w14:textId="77777777" w:rsidR="00A95109" w:rsidRDefault="00A95109">
      <w:pPr>
        <w:suppressAutoHyphens w:val="0"/>
      </w:pPr>
    </w:p>
    <w:p w14:paraId="0822E2B6" w14:textId="77777777" w:rsidR="00A95109" w:rsidRDefault="00A95109">
      <w:pPr>
        <w:suppressAutoHyphens w:val="0"/>
      </w:pPr>
    </w:p>
    <w:p w14:paraId="3D60020F" w14:textId="77777777" w:rsidR="00DD6E1F" w:rsidRDefault="00DD6E1F">
      <w:pPr>
        <w:suppressAutoHyphens w:val="0"/>
      </w:pPr>
      <w:r>
        <w:br w:type="page"/>
      </w:r>
    </w:p>
    <w:p w14:paraId="273BDE28" w14:textId="77777777" w:rsidR="005845AF" w:rsidRPr="0057054E" w:rsidRDefault="005845AF" w:rsidP="00AD2DC9"/>
    <w:p w14:paraId="3EC65CCE" w14:textId="77777777" w:rsidR="00AD2DC9" w:rsidRDefault="00AD2DC9" w:rsidP="00AD2DC9">
      <w:pPr>
        <w:pStyle w:val="Nadpis1"/>
      </w:pPr>
      <w:bookmarkStart w:id="1" w:name="_Toc353532384"/>
      <w:bookmarkStart w:id="2" w:name="_Toc353791832"/>
      <w:bookmarkStart w:id="3" w:name="_Toc353792069"/>
      <w:bookmarkStart w:id="4" w:name="_Toc504120324"/>
      <w:r>
        <w:t>Identifikační údaje</w:t>
      </w:r>
      <w:bookmarkEnd w:id="1"/>
      <w:bookmarkEnd w:id="2"/>
      <w:bookmarkEnd w:id="3"/>
      <w:bookmarkEnd w:id="4"/>
    </w:p>
    <w:p w14:paraId="5AE30E1F" w14:textId="77777777" w:rsidR="00AD2DC9" w:rsidRPr="000017D2" w:rsidRDefault="00AD2DC9" w:rsidP="00AD2DC9">
      <w:pPr>
        <w:pStyle w:val="Nadpis2"/>
      </w:pPr>
      <w:bookmarkStart w:id="5" w:name="_Toc352068435"/>
      <w:bookmarkStart w:id="6" w:name="_Toc353532385"/>
      <w:bookmarkStart w:id="7" w:name="_Toc353791833"/>
      <w:bookmarkStart w:id="8" w:name="_Toc353792070"/>
      <w:bookmarkStart w:id="9" w:name="_Toc504120325"/>
      <w:r w:rsidRPr="000017D2">
        <w:t>Údaje o stavbě</w:t>
      </w:r>
      <w:bookmarkEnd w:id="5"/>
      <w:bookmarkEnd w:id="6"/>
      <w:bookmarkEnd w:id="7"/>
      <w:bookmarkEnd w:id="8"/>
      <w:bookmarkEnd w:id="9"/>
    </w:p>
    <w:p w14:paraId="53A19972" w14:textId="77777777" w:rsidR="00AD2DC9" w:rsidRPr="000017D2" w:rsidRDefault="00AD2DC9" w:rsidP="00AD2DC9">
      <w:pPr>
        <w:pStyle w:val="Nadpis6"/>
      </w:pPr>
      <w:r>
        <w:t>n</w:t>
      </w:r>
      <w:r w:rsidRPr="000017D2">
        <w:t>ázev stavby</w:t>
      </w:r>
    </w:p>
    <w:p w14:paraId="7988909D" w14:textId="0718F9D0" w:rsidR="00BE0C27" w:rsidRPr="002A3C66" w:rsidRDefault="00A132A6" w:rsidP="00BE0C27">
      <w:pPr>
        <w:pStyle w:val="Zhlav"/>
      </w:pPr>
      <w:r w:rsidRPr="00A132A6">
        <w:t xml:space="preserve">U21 – UJEP Výstavba výukových prostor Fakulty zdravotnických studií </w:t>
      </w:r>
    </w:p>
    <w:p w14:paraId="0720CDF3" w14:textId="77777777" w:rsidR="00AD2DC9" w:rsidRDefault="00AD2DC9" w:rsidP="00AD2DC9">
      <w:pPr>
        <w:pStyle w:val="Odstavecseseznamem"/>
      </w:pPr>
    </w:p>
    <w:p w14:paraId="1089A0F2" w14:textId="77777777" w:rsidR="00AD2DC9" w:rsidRDefault="00AD2DC9" w:rsidP="00AD2DC9">
      <w:pPr>
        <w:pStyle w:val="Nadpis6"/>
      </w:pPr>
      <w:r>
        <w:t>místo stavby</w:t>
      </w:r>
    </w:p>
    <w:p w14:paraId="0AF02A33" w14:textId="3277F39B" w:rsidR="00AD2DC9" w:rsidRPr="00651082" w:rsidRDefault="00814A27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>Adresa</w:t>
      </w:r>
      <w:r w:rsidR="00AD2DC9">
        <w:t xml:space="preserve">: </w:t>
      </w:r>
      <w:r w:rsidR="00AD2DC9">
        <w:tab/>
      </w:r>
      <w:r w:rsidR="003408EA" w:rsidRPr="003408EA">
        <w:t>Masarykova nemocnice v Ústí nad Labem</w:t>
      </w:r>
      <w:r w:rsidR="00BE0C27" w:rsidRPr="00BE0C27">
        <w:rPr>
          <w:highlight w:val="yellow"/>
        </w:rPr>
        <w:t xml:space="preserve"> </w:t>
      </w:r>
    </w:p>
    <w:p w14:paraId="3A8FA88A" w14:textId="76F604BF" w:rsidR="00AD2DC9" w:rsidRPr="00651082" w:rsidRDefault="003408EA" w:rsidP="003408EA">
      <w:pPr>
        <w:pStyle w:val="Zkladntext2"/>
        <w:tabs>
          <w:tab w:val="left" w:pos="3261"/>
        </w:tabs>
        <w:spacing w:before="120" w:after="0" w:line="240" w:lineRule="auto"/>
        <w:ind w:left="3261" w:right="1309"/>
      </w:pPr>
      <w:r w:rsidRPr="003408EA">
        <w:t>Sociální péče 3316/</w:t>
      </w:r>
      <w:proofErr w:type="gramStart"/>
      <w:r w:rsidRPr="003408EA">
        <w:t>12A</w:t>
      </w:r>
      <w:proofErr w:type="gramEnd"/>
      <w:r w:rsidRPr="003408EA">
        <w:t xml:space="preserve">, 401 13 Ústí nad Labem </w:t>
      </w:r>
    </w:p>
    <w:p w14:paraId="344190F2" w14:textId="225C54C1" w:rsidR="00AD2DC9" w:rsidRDefault="002A3C66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 xml:space="preserve">Katastrální území: </w:t>
      </w:r>
      <w:r>
        <w:tab/>
      </w:r>
      <w:r w:rsidR="003408EA" w:rsidRPr="003408EA">
        <w:t xml:space="preserve">Bukov </w:t>
      </w:r>
      <w:r w:rsidR="003408EA">
        <w:rPr>
          <w:lang w:val="en-US"/>
        </w:rPr>
        <w:t>[</w:t>
      </w:r>
      <w:r w:rsidR="003408EA" w:rsidRPr="003408EA">
        <w:t>775096</w:t>
      </w:r>
      <w:r w:rsidR="0070217F" w:rsidRPr="0070217F">
        <w:t>]</w:t>
      </w:r>
    </w:p>
    <w:p w14:paraId="52627372" w14:textId="77777777" w:rsidR="0062554B" w:rsidRDefault="0062554B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>Parcelní čísla pozemků</w:t>
      </w:r>
      <w:r w:rsidRPr="0062554B">
        <w:t xml:space="preserve">: </w:t>
      </w:r>
      <w:r w:rsidRPr="0062554B">
        <w:tab/>
      </w:r>
    </w:p>
    <w:tbl>
      <w:tblPr>
        <w:tblW w:w="8811" w:type="dxa"/>
        <w:tblInd w:w="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9"/>
        <w:gridCol w:w="993"/>
        <w:gridCol w:w="3260"/>
        <w:gridCol w:w="1596"/>
        <w:gridCol w:w="1783"/>
      </w:tblGrid>
      <w:tr w:rsidR="0062554B" w:rsidRPr="0062554B" w14:paraId="0C0A9BD6" w14:textId="77777777" w:rsidTr="008709AA">
        <w:trPr>
          <w:trHeight w:val="5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5F3CCF5" w14:textId="77777777" w:rsidR="0062554B" w:rsidRPr="0062554B" w:rsidRDefault="0062554B" w:rsidP="0062554B">
            <w:proofErr w:type="spellStart"/>
            <w:r w:rsidRPr="0062554B">
              <w:t>parc</w:t>
            </w:r>
            <w:proofErr w:type="spellEnd"/>
            <w:r w:rsidRPr="0062554B">
              <w:t>. č.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50AA61A" w14:textId="77777777" w:rsidR="0062554B" w:rsidRPr="0062554B" w:rsidRDefault="0062554B" w:rsidP="0062554B">
            <w:r w:rsidRPr="0062554B">
              <w:t>výměra m</w:t>
            </w:r>
            <w:r w:rsidRPr="0062554B">
              <w:rPr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92F7C7" w14:textId="77777777" w:rsidR="0062554B" w:rsidRPr="0062554B" w:rsidRDefault="0062554B" w:rsidP="0062554B">
            <w:r w:rsidRPr="0062554B">
              <w:t xml:space="preserve">vlastnické právo                                  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538804F" w14:textId="77777777" w:rsidR="0062554B" w:rsidRPr="0062554B" w:rsidRDefault="0062554B" w:rsidP="0062554B">
            <w:r w:rsidRPr="0062554B">
              <w:t>katastrální území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9F2993" w14:textId="77777777" w:rsidR="0062554B" w:rsidRPr="0062554B" w:rsidRDefault="0062554B" w:rsidP="0062554B">
            <w:r w:rsidRPr="0062554B">
              <w:t>druh pozemku/</w:t>
            </w:r>
          </w:p>
        </w:tc>
      </w:tr>
      <w:tr w:rsidR="0062554B" w:rsidRPr="0062554B" w14:paraId="604ACCBF" w14:textId="77777777" w:rsidTr="008709AA">
        <w:trPr>
          <w:trHeight w:val="57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91366" w14:textId="3561572B" w:rsidR="0062554B" w:rsidRPr="0062554B" w:rsidRDefault="006E4AD7" w:rsidP="0062554B">
            <w:r>
              <w:t>1296/39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9DB71" w14:textId="0FAAD874" w:rsidR="0062554B" w:rsidRPr="0062554B" w:rsidRDefault="006E4AD7" w:rsidP="0062554B">
            <w:r>
              <w:t>10761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A4380B" w14:textId="2466D6D8" w:rsidR="0062554B" w:rsidRPr="0062554B" w:rsidRDefault="006E4AD7" w:rsidP="0062554B">
            <w:r w:rsidRPr="006E4AD7">
              <w:t>Krajská zdravotní a.s., Sociální péče 3316/</w:t>
            </w:r>
            <w:proofErr w:type="gramStart"/>
            <w:r w:rsidRPr="006E4AD7">
              <w:t>12a</w:t>
            </w:r>
            <w:proofErr w:type="gramEnd"/>
            <w:r w:rsidRPr="006E4AD7">
              <w:t>, Severní terasa, 400 11 Ústí nad Labem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6EE76" w14:textId="607DDB8D" w:rsidR="0062554B" w:rsidRPr="0062554B" w:rsidRDefault="006E4AD7" w:rsidP="0062554B">
            <w:r>
              <w:t>Bukov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7176E" w14:textId="094C44E5" w:rsidR="0062554B" w:rsidRPr="0062554B" w:rsidRDefault="006E4AD7" w:rsidP="0062554B">
            <w:r>
              <w:t>ostatní plocha</w:t>
            </w:r>
          </w:p>
        </w:tc>
      </w:tr>
      <w:tr w:rsidR="006E4AD7" w:rsidRPr="0062554B" w14:paraId="4E81D5E1" w14:textId="77777777" w:rsidTr="008709AA">
        <w:trPr>
          <w:trHeight w:val="57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DA9E8" w14:textId="0A832AD7" w:rsidR="006E4AD7" w:rsidRPr="0062554B" w:rsidRDefault="006E4AD7" w:rsidP="006E4AD7">
            <w:r>
              <w:t>1296/43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C000D" w14:textId="5AA11356" w:rsidR="006E4AD7" w:rsidRPr="0062554B" w:rsidRDefault="006E4AD7" w:rsidP="006E4AD7">
            <w:r>
              <w:t>1189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EAB33D" w14:textId="6887A664" w:rsidR="006E4AD7" w:rsidRPr="0062554B" w:rsidRDefault="006E4AD7" w:rsidP="006E4AD7">
            <w:r w:rsidRPr="006E4AD7">
              <w:t>Krajská zdravotní a.s., Sociální péče 3316/</w:t>
            </w:r>
            <w:proofErr w:type="gramStart"/>
            <w:r w:rsidRPr="006E4AD7">
              <w:t>12a</w:t>
            </w:r>
            <w:proofErr w:type="gramEnd"/>
            <w:r w:rsidRPr="006E4AD7">
              <w:t>, Severní terasa, 400 11 Ústí nad Labem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AEDB3" w14:textId="37073EC4" w:rsidR="006E4AD7" w:rsidRPr="0062554B" w:rsidRDefault="006E4AD7" w:rsidP="006E4AD7">
            <w:r>
              <w:t>Bukov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DAAE5" w14:textId="2BFFC962" w:rsidR="006E4AD7" w:rsidRPr="0062554B" w:rsidRDefault="006E4AD7" w:rsidP="006E4AD7">
            <w:r>
              <w:t>ostatní plocha</w:t>
            </w:r>
          </w:p>
        </w:tc>
      </w:tr>
      <w:tr w:rsidR="006E4AD7" w:rsidRPr="0062554B" w14:paraId="5C35BE4C" w14:textId="77777777" w:rsidTr="008709AA">
        <w:trPr>
          <w:trHeight w:val="57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6E58A" w14:textId="3F607807" w:rsidR="006E4AD7" w:rsidRPr="0062554B" w:rsidRDefault="006E4AD7" w:rsidP="006E4AD7">
            <w:r>
              <w:t>1296/44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0BFF1" w14:textId="63D6C06C" w:rsidR="006E4AD7" w:rsidRPr="0062554B" w:rsidRDefault="006E4AD7" w:rsidP="006E4AD7">
            <w:r>
              <w:t>50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604E1B" w14:textId="19D429E4" w:rsidR="006E4AD7" w:rsidRPr="0062554B" w:rsidRDefault="006E4AD7" w:rsidP="006E4AD7">
            <w:r w:rsidRPr="006E4AD7">
              <w:t>Krajská zdravotní a.s., Sociální péče 3316/</w:t>
            </w:r>
            <w:proofErr w:type="gramStart"/>
            <w:r w:rsidRPr="006E4AD7">
              <w:t>12a</w:t>
            </w:r>
            <w:proofErr w:type="gramEnd"/>
            <w:r w:rsidRPr="006E4AD7">
              <w:t>, Severní terasa, 400 11 Ústí nad Labem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11535" w14:textId="7B57CBC4" w:rsidR="006E4AD7" w:rsidRPr="0062554B" w:rsidRDefault="006E4AD7" w:rsidP="006E4AD7">
            <w:r>
              <w:t>Bukov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78352" w14:textId="72312A64" w:rsidR="006E4AD7" w:rsidRPr="0062554B" w:rsidRDefault="006E4AD7" w:rsidP="006E4AD7">
            <w:r>
              <w:t>ostatní plocha</w:t>
            </w:r>
          </w:p>
        </w:tc>
      </w:tr>
      <w:tr w:rsidR="006E4AD7" w:rsidRPr="0062554B" w14:paraId="2552D98A" w14:textId="77777777" w:rsidTr="008709AA">
        <w:trPr>
          <w:trHeight w:val="57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25DD3" w14:textId="208AC796" w:rsidR="006E4AD7" w:rsidRPr="0062554B" w:rsidRDefault="006E4AD7" w:rsidP="006E4AD7">
            <w:r>
              <w:t>1296/151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636ED" w14:textId="5E977DD5" w:rsidR="006E4AD7" w:rsidRPr="0062554B" w:rsidRDefault="006E4AD7" w:rsidP="006E4AD7">
            <w:r>
              <w:t>867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5602AF" w14:textId="7DEB8C29" w:rsidR="006E4AD7" w:rsidRPr="0062554B" w:rsidRDefault="006E4AD7" w:rsidP="006E4AD7">
            <w:r w:rsidRPr="006E4AD7">
              <w:t>Krajská zdravotní a.s., Sociální péče 3316/</w:t>
            </w:r>
            <w:proofErr w:type="gramStart"/>
            <w:r w:rsidRPr="006E4AD7">
              <w:t>12a</w:t>
            </w:r>
            <w:proofErr w:type="gramEnd"/>
            <w:r w:rsidRPr="006E4AD7">
              <w:t>, Severní terasa, 400 11 Ústí nad Labem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1AC39" w14:textId="506D001F" w:rsidR="006E4AD7" w:rsidRPr="0062554B" w:rsidRDefault="006E4AD7" w:rsidP="006E4AD7">
            <w:r>
              <w:t>Bukov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8C679" w14:textId="00AA8F97" w:rsidR="006E4AD7" w:rsidRPr="0062554B" w:rsidRDefault="006E4AD7" w:rsidP="006E4AD7">
            <w:r>
              <w:t>ostatní plocha</w:t>
            </w:r>
          </w:p>
        </w:tc>
      </w:tr>
      <w:tr w:rsidR="006E4AD7" w:rsidRPr="0062554B" w14:paraId="6146BBA6" w14:textId="77777777" w:rsidTr="008709AA">
        <w:trPr>
          <w:trHeight w:val="57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044D8" w14:textId="39C93583" w:rsidR="006E4AD7" w:rsidRPr="0062554B" w:rsidRDefault="006E4AD7" w:rsidP="006E4AD7">
            <w:r>
              <w:t>1296/152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DF7C5" w14:textId="1F7B114F" w:rsidR="006E4AD7" w:rsidRPr="0062554B" w:rsidRDefault="006E4AD7" w:rsidP="006E4AD7">
            <w:r>
              <w:t>1559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E73095" w14:textId="3B292736" w:rsidR="006E4AD7" w:rsidRPr="0062554B" w:rsidRDefault="006E4AD7" w:rsidP="006E4AD7">
            <w:r w:rsidRPr="006E4AD7">
              <w:t>Krajská zdravotní a.s., Sociální péče 3316/</w:t>
            </w:r>
            <w:proofErr w:type="gramStart"/>
            <w:r w:rsidRPr="006E4AD7">
              <w:t>12a</w:t>
            </w:r>
            <w:proofErr w:type="gramEnd"/>
            <w:r w:rsidRPr="006E4AD7">
              <w:t>, Severní terasa, 400 11 Ústí nad Labem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FB32D" w14:textId="34D22932" w:rsidR="006E4AD7" w:rsidRPr="0062554B" w:rsidRDefault="006E4AD7" w:rsidP="006E4AD7">
            <w:r>
              <w:t>Bukov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9802B" w14:textId="7D833030" w:rsidR="006E4AD7" w:rsidRPr="0062554B" w:rsidRDefault="006E4AD7" w:rsidP="006E4AD7">
            <w:r>
              <w:t>ostatní plocha</w:t>
            </w:r>
          </w:p>
        </w:tc>
      </w:tr>
      <w:tr w:rsidR="00FF0C34" w:rsidRPr="0062554B" w14:paraId="7B17F23B" w14:textId="77777777" w:rsidTr="00FF0C34">
        <w:trPr>
          <w:trHeight w:val="57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3BA0D" w14:textId="0ED79A2C" w:rsidR="00FF0C34" w:rsidRPr="0062554B" w:rsidRDefault="00FF0C34" w:rsidP="00147E5E">
            <w:r>
              <w:t>1296/156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535B9" w14:textId="4692A484" w:rsidR="00FF0C34" w:rsidRPr="0062554B" w:rsidRDefault="00FF0C34" w:rsidP="00147E5E">
            <w:r>
              <w:t>14919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AAF278" w14:textId="77777777" w:rsidR="00FF0C34" w:rsidRPr="0062554B" w:rsidRDefault="00FF0C34" w:rsidP="00147E5E">
            <w:r w:rsidRPr="006E4AD7">
              <w:t>Krajská zdravotní a.s., Sociální péče 3316/</w:t>
            </w:r>
            <w:proofErr w:type="gramStart"/>
            <w:r w:rsidRPr="006E4AD7">
              <w:t>12a</w:t>
            </w:r>
            <w:proofErr w:type="gramEnd"/>
            <w:r w:rsidRPr="006E4AD7">
              <w:t>, Severní terasa, 400 11 Ústí nad Labem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4AD86" w14:textId="77777777" w:rsidR="00FF0C34" w:rsidRPr="0062554B" w:rsidRDefault="00FF0C34" w:rsidP="00147E5E">
            <w:r>
              <w:t>Bukov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Atributy parcely"/>
            </w:tblPr>
            <w:tblGrid>
              <w:gridCol w:w="50"/>
              <w:gridCol w:w="2623"/>
            </w:tblGrid>
            <w:tr w:rsidR="00FF0C34" w:rsidRPr="00FF0C34" w14:paraId="58AACF6D" w14:textId="77777777" w:rsidTr="00FF0C34">
              <w:trPr>
                <w:tblCellSpacing w:w="0" w:type="dxa"/>
              </w:trPr>
              <w:tc>
                <w:tcPr>
                  <w:tcW w:w="36" w:type="dxa"/>
                  <w:vAlign w:val="center"/>
                  <w:hideMark/>
                </w:tcPr>
                <w:p w14:paraId="2ED49775" w14:textId="77777777" w:rsidR="00FF0C34" w:rsidRPr="00FF0C34" w:rsidRDefault="00FF0C34" w:rsidP="00FF0C34">
                  <w:pPr>
                    <w:suppressAutoHyphens w:val="0"/>
                  </w:pPr>
                </w:p>
              </w:tc>
              <w:tc>
                <w:tcPr>
                  <w:tcW w:w="2623" w:type="dxa"/>
                  <w:vAlign w:val="center"/>
                  <w:hideMark/>
                </w:tcPr>
                <w:p w14:paraId="2CC33A92" w14:textId="77777777" w:rsidR="00FF0C34" w:rsidRPr="00FF0C34" w:rsidRDefault="00FF0C34" w:rsidP="00FF0C34">
                  <w:pPr>
                    <w:suppressAutoHyphens w:val="0"/>
                  </w:pPr>
                  <w:r w:rsidRPr="00FF0C34">
                    <w:t>zastavěná plocha a nádvoří</w:t>
                  </w:r>
                </w:p>
              </w:tc>
            </w:tr>
          </w:tbl>
          <w:p w14:paraId="2621D5E8" w14:textId="2283A16D" w:rsidR="00FF0C34" w:rsidRPr="0062554B" w:rsidRDefault="00FF0C34" w:rsidP="00147E5E"/>
        </w:tc>
      </w:tr>
    </w:tbl>
    <w:p w14:paraId="7199BAD3" w14:textId="77777777" w:rsidR="0062554B" w:rsidRPr="0062554B" w:rsidRDefault="0062554B" w:rsidP="0062554B"/>
    <w:p w14:paraId="31A12398" w14:textId="77777777" w:rsidR="0062554B" w:rsidRPr="0062554B" w:rsidRDefault="0062554B" w:rsidP="0062554B">
      <w:r w:rsidRPr="0062554B">
        <w:t xml:space="preserve">Zařízení staveniště bude zřízeno na pozemcích č: </w:t>
      </w:r>
    </w:p>
    <w:tbl>
      <w:tblPr>
        <w:tblW w:w="8834" w:type="dxa"/>
        <w:tblInd w:w="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8"/>
        <w:gridCol w:w="993"/>
        <w:gridCol w:w="3260"/>
        <w:gridCol w:w="1596"/>
        <w:gridCol w:w="1783"/>
        <w:gridCol w:w="24"/>
      </w:tblGrid>
      <w:tr w:rsidR="0062554B" w:rsidRPr="0062554B" w14:paraId="597D681B" w14:textId="77777777" w:rsidTr="008709AA">
        <w:trPr>
          <w:trHeight w:val="58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DF4A46" w14:textId="77777777" w:rsidR="0062554B" w:rsidRPr="0062554B" w:rsidRDefault="0062554B" w:rsidP="0062554B">
            <w:proofErr w:type="spellStart"/>
            <w:r w:rsidRPr="0062554B">
              <w:t>parc</w:t>
            </w:r>
            <w:proofErr w:type="spellEnd"/>
            <w:r w:rsidRPr="0062554B">
              <w:t>. č.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3120EB" w14:textId="77777777" w:rsidR="0062554B" w:rsidRPr="0062554B" w:rsidRDefault="0062554B" w:rsidP="0062554B">
            <w:r w:rsidRPr="0062554B">
              <w:t>výměra m</w:t>
            </w:r>
            <w:r w:rsidRPr="0062554B">
              <w:rPr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C8A7C5" w14:textId="77777777" w:rsidR="0062554B" w:rsidRPr="0062554B" w:rsidRDefault="0062554B" w:rsidP="0062554B">
            <w:r w:rsidRPr="0062554B">
              <w:t>vlastnické právo /                                          právo hospodařit s majetkem státu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D90697" w14:textId="77777777" w:rsidR="0062554B" w:rsidRPr="0062554B" w:rsidRDefault="0062554B" w:rsidP="0062554B">
            <w:r w:rsidRPr="0062554B">
              <w:t>katastrální území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DE700C" w14:textId="77777777" w:rsidR="0062554B" w:rsidRPr="0062554B" w:rsidRDefault="0062554B" w:rsidP="0062554B">
            <w:r w:rsidRPr="0062554B">
              <w:t>druh pozemku</w:t>
            </w:r>
          </w:p>
        </w:tc>
      </w:tr>
      <w:tr w:rsidR="00FF0C34" w:rsidRPr="0062554B" w14:paraId="2F00C767" w14:textId="77777777" w:rsidTr="00E4751D">
        <w:trPr>
          <w:gridAfter w:val="1"/>
          <w:wAfter w:w="24" w:type="dxa"/>
          <w:trHeight w:val="570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FCC5E" w14:textId="22A31869" w:rsidR="00FF0C34" w:rsidRPr="0062554B" w:rsidRDefault="00FF0C34" w:rsidP="00FF0C34">
            <w:r>
              <w:t>1296/1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015F3" w14:textId="6C5770E1" w:rsidR="00FF0C34" w:rsidRPr="0062554B" w:rsidRDefault="00FF0C34" w:rsidP="00FF0C34">
            <w:r>
              <w:t>12442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F70962" w14:textId="348190A1" w:rsidR="00FF0C34" w:rsidRPr="0062554B" w:rsidRDefault="00FF0C34" w:rsidP="00FF0C34">
            <w:r w:rsidRPr="006E4AD7">
              <w:t>Krajská zdravotní a.s., Sociální péče 3316/</w:t>
            </w:r>
            <w:proofErr w:type="gramStart"/>
            <w:r w:rsidRPr="006E4AD7">
              <w:t>12a</w:t>
            </w:r>
            <w:proofErr w:type="gramEnd"/>
            <w:r w:rsidRPr="006E4AD7">
              <w:t>, Severní terasa, 400 11 Ústí nad Labem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FC2F9" w14:textId="69964D52" w:rsidR="00FF0C34" w:rsidRPr="0062554B" w:rsidRDefault="00FF0C34" w:rsidP="00FF0C34">
            <w:r>
              <w:t>Bukov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7CA82" w14:textId="46214504" w:rsidR="00FF0C34" w:rsidRPr="0062554B" w:rsidRDefault="00FF0C34" w:rsidP="00FF0C34">
            <w:r>
              <w:t>ostatní plocha</w:t>
            </w:r>
          </w:p>
        </w:tc>
      </w:tr>
      <w:tr w:rsidR="00FF0C34" w:rsidRPr="0062554B" w14:paraId="47C8E6FC" w14:textId="77777777" w:rsidTr="001D5A3C">
        <w:trPr>
          <w:gridAfter w:val="1"/>
          <w:wAfter w:w="24" w:type="dxa"/>
          <w:trHeight w:val="570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452D0" w14:textId="24C118EC" w:rsidR="00FF0C34" w:rsidRPr="0062554B" w:rsidRDefault="00FF0C34" w:rsidP="00FF0C34">
            <w:r>
              <w:t>1296/155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DF0F" w14:textId="2526E908" w:rsidR="00FF0C34" w:rsidRPr="0062554B" w:rsidRDefault="00FF0C34" w:rsidP="00FF0C34">
            <w:r>
              <w:t>1733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CF3910" w14:textId="096F02B3" w:rsidR="00FF0C34" w:rsidRPr="0062554B" w:rsidRDefault="00FF0C34" w:rsidP="00FF0C34">
            <w:r w:rsidRPr="006E4AD7">
              <w:t>Krajská zdravotní a.s., Sociální péče 3316/</w:t>
            </w:r>
            <w:proofErr w:type="gramStart"/>
            <w:r w:rsidRPr="006E4AD7">
              <w:t>12a</w:t>
            </w:r>
            <w:proofErr w:type="gramEnd"/>
            <w:r w:rsidRPr="006E4AD7">
              <w:t>, Severní terasa, 400 11 Ústí nad Labem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CE2E4" w14:textId="02C732A5" w:rsidR="00FF0C34" w:rsidRPr="0062554B" w:rsidRDefault="00FF0C34" w:rsidP="00FF0C34">
            <w:r>
              <w:t>Bukov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93AFE" w14:textId="2EEE9E76" w:rsidR="00FF0C34" w:rsidRPr="0062554B" w:rsidRDefault="00FF0C34" w:rsidP="00FF0C34">
            <w:r>
              <w:t>ostatní plocha</w:t>
            </w:r>
          </w:p>
        </w:tc>
      </w:tr>
      <w:tr w:rsidR="00FF0C34" w:rsidRPr="0062554B" w14:paraId="6595D4CA" w14:textId="77777777" w:rsidTr="001466C8">
        <w:trPr>
          <w:gridAfter w:val="1"/>
          <w:wAfter w:w="24" w:type="dxa"/>
          <w:trHeight w:val="570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21AAE" w14:textId="6C2AED30" w:rsidR="00FF0C34" w:rsidRPr="0062554B" w:rsidRDefault="00FF0C34" w:rsidP="00FF0C34">
            <w:r>
              <w:lastRenderedPageBreak/>
              <w:t>1296/42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6437A" w14:textId="31CAB40C" w:rsidR="00FF0C34" w:rsidRPr="0062554B" w:rsidRDefault="00FF0C34" w:rsidP="00FF0C34">
            <w:r>
              <w:t>209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E776FD" w14:textId="438DF9C2" w:rsidR="00FF0C34" w:rsidRPr="0062554B" w:rsidRDefault="00FF0C34" w:rsidP="00FF0C34">
            <w:r w:rsidRPr="006E4AD7">
              <w:t>Krajská zdravotní a.s., Sociální péče 3316/</w:t>
            </w:r>
            <w:proofErr w:type="gramStart"/>
            <w:r w:rsidRPr="006E4AD7">
              <w:t>12a</w:t>
            </w:r>
            <w:proofErr w:type="gramEnd"/>
            <w:r w:rsidRPr="006E4AD7">
              <w:t>, Severní terasa, 400 11 Ústí nad Labem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C9AC9" w14:textId="38B367D6" w:rsidR="00FF0C34" w:rsidRPr="0062554B" w:rsidRDefault="00FF0C34" w:rsidP="00FF0C34">
            <w:r>
              <w:t>Bukov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AC072" w14:textId="55A346D8" w:rsidR="00FF0C34" w:rsidRPr="0062554B" w:rsidRDefault="00FF0C34" w:rsidP="00FF0C34">
            <w:r>
              <w:t>ostatní plocha</w:t>
            </w:r>
          </w:p>
        </w:tc>
      </w:tr>
    </w:tbl>
    <w:p w14:paraId="4BEE7CA7" w14:textId="77777777" w:rsidR="00AD2DC9" w:rsidRDefault="00AD2DC9" w:rsidP="0062554B"/>
    <w:p w14:paraId="17310264" w14:textId="77777777" w:rsidR="00AD2DC9" w:rsidRDefault="00AD2DC9" w:rsidP="00AD2DC9">
      <w:pPr>
        <w:pStyle w:val="Nadpis6"/>
      </w:pPr>
      <w:r>
        <w:t>předmět projektové dokumentace</w:t>
      </w:r>
    </w:p>
    <w:p w14:paraId="27D33FE4" w14:textId="1377179E" w:rsidR="00EB1CB1" w:rsidRPr="002D5930" w:rsidRDefault="00EB1CB1" w:rsidP="00EB1CB1">
      <w:r>
        <w:t xml:space="preserve">Dokumentace pro vydání stavebního povolení řeší objekt novostavby pro </w:t>
      </w:r>
      <w:r w:rsidR="008A332B">
        <w:t xml:space="preserve">výukové </w:t>
      </w:r>
      <w:r>
        <w:t xml:space="preserve">potřeby </w:t>
      </w:r>
      <w:r w:rsidR="008A332B">
        <w:t>F</w:t>
      </w:r>
      <w:r>
        <w:t>akulty zdravotnických studií. Jedná se o stavbu trvalou.</w:t>
      </w:r>
    </w:p>
    <w:p w14:paraId="4E356322" w14:textId="58395300" w:rsidR="000436E8" w:rsidRDefault="0070217F" w:rsidP="00AD2DC9">
      <w:r>
        <w:t xml:space="preserve">. </w:t>
      </w:r>
    </w:p>
    <w:p w14:paraId="71290104" w14:textId="77777777" w:rsidR="00AD2DC9" w:rsidRDefault="00AD2DC9" w:rsidP="00AD2DC9">
      <w:pPr>
        <w:pStyle w:val="Nadpis2"/>
      </w:pPr>
      <w:bookmarkStart w:id="10" w:name="_Toc352068436"/>
      <w:bookmarkStart w:id="11" w:name="_Toc353532386"/>
      <w:bookmarkStart w:id="12" w:name="_Toc353791834"/>
      <w:bookmarkStart w:id="13" w:name="_Toc353792071"/>
      <w:bookmarkStart w:id="14" w:name="_Toc504120326"/>
      <w:r>
        <w:t>Údaje o žadateli / stavebníkovi</w:t>
      </w:r>
      <w:bookmarkEnd w:id="10"/>
      <w:bookmarkEnd w:id="11"/>
      <w:bookmarkEnd w:id="12"/>
      <w:bookmarkEnd w:id="13"/>
      <w:bookmarkEnd w:id="14"/>
    </w:p>
    <w:p w14:paraId="4D18E559" w14:textId="77777777" w:rsidR="00AD2DC9" w:rsidRDefault="00AD2DC9" w:rsidP="00262349">
      <w:pPr>
        <w:pStyle w:val="Nadpis6"/>
        <w:numPr>
          <w:ilvl w:val="0"/>
          <w:numId w:val="9"/>
        </w:numPr>
      </w:pPr>
      <w:r>
        <w:t>jméno, příjmení a místo trvalého pobytu (fyzická osoba) nebo</w:t>
      </w:r>
    </w:p>
    <w:p w14:paraId="4F235A94" w14:textId="77777777" w:rsidR="00AD2DC9" w:rsidRPr="00481DED" w:rsidRDefault="00AD2DC9" w:rsidP="00AD2DC9">
      <w:pPr>
        <w:ind w:left="360" w:firstLine="348"/>
      </w:pPr>
      <w:r>
        <w:t>-</w:t>
      </w:r>
    </w:p>
    <w:p w14:paraId="1A56B20A" w14:textId="77777777" w:rsidR="00AD2DC9" w:rsidRDefault="00AD2DC9" w:rsidP="00AD2DC9">
      <w:pPr>
        <w:pStyle w:val="Nadpis6"/>
      </w:pPr>
      <w:r>
        <w:t>jméno, příjmení, obchodní firma, IČ</w:t>
      </w:r>
      <w:r w:rsidR="000436E8">
        <w:t xml:space="preserve"> osoby, místo podnikání </w:t>
      </w:r>
      <w:r>
        <w:t>(fyzická osoba podnikající</w:t>
      </w:r>
      <w:r w:rsidR="000436E8">
        <w:t>, pokud zám</w:t>
      </w:r>
      <w:r w:rsidR="00D863A6">
        <w:t>ě</w:t>
      </w:r>
      <w:r w:rsidR="000436E8">
        <w:t>r souvisí s její podnikatelskou činností</w:t>
      </w:r>
      <w:r>
        <w:t>) nebo</w:t>
      </w:r>
    </w:p>
    <w:p w14:paraId="0AF8EE0C" w14:textId="77777777" w:rsidR="001919FB" w:rsidRPr="001919FB" w:rsidRDefault="001919FB" w:rsidP="001919FB">
      <w:pPr>
        <w:ind w:left="360"/>
      </w:pPr>
      <w:r>
        <w:t>-</w:t>
      </w:r>
    </w:p>
    <w:p w14:paraId="0AD0EF9F" w14:textId="77777777" w:rsidR="00AD2DC9" w:rsidRDefault="00AD2DC9" w:rsidP="00AD2DC9">
      <w:pPr>
        <w:pStyle w:val="Nadpis6"/>
      </w:pPr>
      <w:r>
        <w:t>obchodní firma nebo název, IČ</w:t>
      </w:r>
      <w:r w:rsidR="000436E8">
        <w:t xml:space="preserve"> osoby</w:t>
      </w:r>
      <w:r>
        <w:t>, adresa sídla (právnická osoba)</w:t>
      </w:r>
    </w:p>
    <w:p w14:paraId="0C854F27" w14:textId="59F02725" w:rsidR="00317470" w:rsidRPr="008D1459" w:rsidRDefault="001919FB" w:rsidP="00317470">
      <w:pPr>
        <w:suppressAutoHyphens w:val="0"/>
        <w:rPr>
          <w:lang w:eastAsia="cs-CZ"/>
        </w:rPr>
      </w:pPr>
      <w:r>
        <w:t xml:space="preserve">Název: </w:t>
      </w:r>
      <w:r w:rsidR="00317470">
        <w:tab/>
      </w:r>
      <w:r w:rsidR="00317470">
        <w:tab/>
      </w:r>
      <w:r w:rsidR="00317470">
        <w:tab/>
      </w:r>
      <w:r w:rsidR="00EB1CB1" w:rsidRPr="00EB1CB1">
        <w:t>Univerzita Jana Evangelisty Purkyně v Ústí nad Labem</w:t>
      </w:r>
      <w:r w:rsidR="00D932F0" w:rsidRPr="00D932F0">
        <w:t xml:space="preserve"> </w:t>
      </w:r>
    </w:p>
    <w:p w14:paraId="713A3AF8" w14:textId="3BBC7FC9" w:rsidR="00317470" w:rsidRDefault="001919FB" w:rsidP="00317470">
      <w:pPr>
        <w:suppressAutoHyphens w:val="0"/>
        <w:rPr>
          <w:lang w:eastAsia="cs-CZ"/>
        </w:rPr>
      </w:pPr>
      <w:r w:rsidRPr="00DA3521">
        <w:t>S</w:t>
      </w:r>
      <w:r w:rsidR="00317470">
        <w:t xml:space="preserve">ídlo: </w:t>
      </w:r>
      <w:r w:rsidR="00317470">
        <w:tab/>
      </w:r>
      <w:r w:rsidR="00317470">
        <w:tab/>
      </w:r>
      <w:r w:rsidR="00317470">
        <w:tab/>
      </w:r>
      <w:r w:rsidR="00317470">
        <w:tab/>
      </w:r>
      <w:r w:rsidR="00EB1CB1" w:rsidRPr="00EB1CB1">
        <w:t>Pasteurova 3544/1</w:t>
      </w:r>
      <w:r w:rsidR="00EB1CB1">
        <w:t xml:space="preserve">, </w:t>
      </w:r>
      <w:r w:rsidR="00EB1CB1" w:rsidRPr="00EB1CB1">
        <w:t xml:space="preserve">400 </w:t>
      </w:r>
      <w:r w:rsidR="00EB1CB1">
        <w:t>01</w:t>
      </w:r>
      <w:r w:rsidR="00EB1CB1" w:rsidRPr="00EB1CB1">
        <w:t xml:space="preserve"> Ústí nad Labem</w:t>
      </w:r>
    </w:p>
    <w:p w14:paraId="61F537F3" w14:textId="39ABDDBD" w:rsidR="001919FB" w:rsidRDefault="001919FB" w:rsidP="00317470">
      <w:pPr>
        <w:suppressAutoHyphens w:val="0"/>
        <w:rPr>
          <w:lang w:eastAsia="cs-CZ"/>
        </w:rPr>
      </w:pPr>
      <w:r>
        <w:t xml:space="preserve">IČ: </w:t>
      </w:r>
      <w:r w:rsidR="00317470">
        <w:tab/>
      </w:r>
      <w:r w:rsidR="00317470">
        <w:tab/>
      </w:r>
      <w:r w:rsidR="00317470">
        <w:tab/>
      </w:r>
      <w:r w:rsidR="00317470">
        <w:tab/>
      </w:r>
      <w:r w:rsidR="00EB1CB1" w:rsidRPr="00EB1CB1">
        <w:t>44555601</w:t>
      </w:r>
    </w:p>
    <w:p w14:paraId="177048DC" w14:textId="77777777" w:rsidR="00AD2DC9" w:rsidRDefault="00AD2DC9" w:rsidP="00AD2DC9">
      <w:pPr>
        <w:pStyle w:val="Nadpis2"/>
      </w:pPr>
      <w:bookmarkStart w:id="15" w:name="_Toc352068437"/>
      <w:bookmarkStart w:id="16" w:name="_Toc353532387"/>
      <w:bookmarkStart w:id="17" w:name="_Toc353791835"/>
      <w:bookmarkStart w:id="18" w:name="_Toc353792072"/>
      <w:bookmarkStart w:id="19" w:name="_Toc504120327"/>
      <w:r>
        <w:t>Údaje o zpracovateli projektové dokumentace</w:t>
      </w:r>
      <w:bookmarkEnd w:id="15"/>
      <w:bookmarkEnd w:id="16"/>
      <w:bookmarkEnd w:id="17"/>
      <w:bookmarkEnd w:id="18"/>
      <w:bookmarkEnd w:id="19"/>
      <w:r>
        <w:t xml:space="preserve"> </w:t>
      </w:r>
    </w:p>
    <w:p w14:paraId="49A7E2C2" w14:textId="77777777" w:rsidR="00AD2DC9" w:rsidRDefault="00AD2DC9" w:rsidP="00262349">
      <w:pPr>
        <w:pStyle w:val="Nadpis6"/>
        <w:numPr>
          <w:ilvl w:val="0"/>
          <w:numId w:val="22"/>
        </w:numPr>
      </w:pPr>
      <w:r>
        <w:t>j</w:t>
      </w:r>
      <w:r w:rsidRPr="004E3D2E">
        <w:t>méno</w:t>
      </w:r>
      <w:r>
        <w:t>, příjmení, obchodní firma, IČ, bylo-li přiděleno, místo podnikání (fyzická osoba podnikající) nebo obchodní firma nebo název, IČ, bylo-li přiděleno, adresa sídla (právnická osoba)</w:t>
      </w:r>
    </w:p>
    <w:p w14:paraId="48B30737" w14:textId="77777777" w:rsidR="007527D8" w:rsidRDefault="007527D8" w:rsidP="007527D8">
      <w:pPr>
        <w:tabs>
          <w:tab w:val="left" w:pos="3261"/>
        </w:tabs>
      </w:pPr>
    </w:p>
    <w:p w14:paraId="1728A18C" w14:textId="77777777" w:rsidR="007527D8" w:rsidRPr="00933AED" w:rsidRDefault="007527D8" w:rsidP="007527D8">
      <w:pPr>
        <w:tabs>
          <w:tab w:val="left" w:pos="3261"/>
        </w:tabs>
        <w:rPr>
          <w:highlight w:val="yellow"/>
        </w:rPr>
      </w:pPr>
      <w:r>
        <w:t>Název:</w:t>
      </w:r>
      <w:r>
        <w:tab/>
      </w:r>
      <w:proofErr w:type="gramStart"/>
      <w:r w:rsidRPr="004B2E5E">
        <w:rPr>
          <w:rFonts w:cs="Times New Roman"/>
          <w:lang w:eastAsia="cs-CZ"/>
        </w:rPr>
        <w:t xml:space="preserve">CHVÁLEK </w:t>
      </w:r>
      <w:r>
        <w:rPr>
          <w:rFonts w:cs="Times New Roman"/>
          <w:lang w:eastAsia="cs-CZ"/>
        </w:rPr>
        <w:t xml:space="preserve"> ATELIÉ</w:t>
      </w:r>
      <w:r w:rsidRPr="004B2E5E">
        <w:rPr>
          <w:rFonts w:cs="Times New Roman"/>
          <w:lang w:eastAsia="cs-CZ"/>
        </w:rPr>
        <w:t>R</w:t>
      </w:r>
      <w:proofErr w:type="gramEnd"/>
      <w:r w:rsidRPr="004B2E5E">
        <w:rPr>
          <w:rFonts w:cs="Times New Roman"/>
          <w:lang w:eastAsia="cs-CZ"/>
        </w:rPr>
        <w:t xml:space="preserve"> s.r.o</w:t>
      </w:r>
    </w:p>
    <w:p w14:paraId="0CCA462A" w14:textId="77777777" w:rsidR="007527D8" w:rsidRPr="00CE3FFE" w:rsidRDefault="007527D8" w:rsidP="007527D8">
      <w:pPr>
        <w:tabs>
          <w:tab w:val="left" w:pos="3261"/>
        </w:tabs>
      </w:pPr>
      <w:r w:rsidRPr="00CE3FFE">
        <w:tab/>
        <w:t>zapsaná v obchodním rejstříku, vedeného Krajským</w:t>
      </w:r>
    </w:p>
    <w:p w14:paraId="46F2659E" w14:textId="77777777" w:rsidR="007527D8" w:rsidRPr="00CE3FFE" w:rsidRDefault="007527D8" w:rsidP="007527D8">
      <w:pPr>
        <w:tabs>
          <w:tab w:val="left" w:pos="3261"/>
        </w:tabs>
        <w:ind w:left="3261"/>
      </w:pPr>
      <w:r w:rsidRPr="00CE3FFE">
        <w:t xml:space="preserve"> soudem v Ostravě, oddíl C, vložka 69052, dne 1. února 2017     </w:t>
      </w:r>
    </w:p>
    <w:p w14:paraId="5C312641" w14:textId="77777777" w:rsidR="007527D8" w:rsidRPr="00CE3FFE" w:rsidRDefault="007527D8" w:rsidP="007527D8">
      <w:pPr>
        <w:tabs>
          <w:tab w:val="left" w:pos="3261"/>
        </w:tabs>
      </w:pPr>
      <w:r w:rsidRPr="00CE3FFE">
        <w:t>Sídlo:</w:t>
      </w:r>
      <w:r w:rsidRPr="00CE3FFE">
        <w:tab/>
      </w:r>
      <w:r w:rsidRPr="00CE3FFE">
        <w:rPr>
          <w:rFonts w:cs="Times New Roman"/>
          <w:lang w:eastAsia="cs-CZ"/>
        </w:rPr>
        <w:t>Kafkova 1064/12, Moravská Ostrava,</w:t>
      </w:r>
      <w:r w:rsidRPr="00CE3FFE">
        <w:t xml:space="preserve"> </w:t>
      </w:r>
      <w:r w:rsidRPr="00CE3FFE">
        <w:rPr>
          <w:rFonts w:cs="Times New Roman"/>
          <w:lang w:eastAsia="cs-CZ"/>
        </w:rPr>
        <w:t xml:space="preserve">702 00 Ostrava </w:t>
      </w:r>
    </w:p>
    <w:p w14:paraId="64956CDE" w14:textId="77777777" w:rsidR="007527D8" w:rsidRPr="00CE3FFE" w:rsidRDefault="007527D8" w:rsidP="007527D8">
      <w:pPr>
        <w:tabs>
          <w:tab w:val="left" w:pos="3261"/>
        </w:tabs>
      </w:pPr>
      <w:r w:rsidRPr="00CE3FFE">
        <w:t>IČ:</w:t>
      </w:r>
      <w:r w:rsidRPr="00CE3FFE">
        <w:tab/>
        <w:t>057 25 674</w:t>
      </w:r>
    </w:p>
    <w:p w14:paraId="537E7802" w14:textId="77777777" w:rsidR="007527D8" w:rsidRPr="003E573D" w:rsidRDefault="007527D8" w:rsidP="007527D8">
      <w:pPr>
        <w:tabs>
          <w:tab w:val="left" w:pos="3261"/>
        </w:tabs>
      </w:pPr>
      <w:r w:rsidRPr="00CE3FFE">
        <w:t>DIČ:</w:t>
      </w:r>
      <w:r w:rsidRPr="00CE3FFE">
        <w:tab/>
        <w:t>CZ 057 25 674</w:t>
      </w:r>
    </w:p>
    <w:p w14:paraId="35CECC21" w14:textId="77777777" w:rsidR="007527D8" w:rsidRPr="003E573D" w:rsidRDefault="007527D8" w:rsidP="007527D8">
      <w:pPr>
        <w:tabs>
          <w:tab w:val="left" w:pos="3261"/>
        </w:tabs>
      </w:pPr>
      <w:r w:rsidRPr="003E573D">
        <w:t>Statutární zástupce:</w:t>
      </w:r>
      <w:r>
        <w:tab/>
      </w:r>
      <w:r w:rsidRPr="003E573D">
        <w:t xml:space="preserve">Ing. </w:t>
      </w:r>
      <w:r>
        <w:t>arch. Martin Chválek MBA</w:t>
      </w:r>
    </w:p>
    <w:p w14:paraId="5979DAF0" w14:textId="77777777" w:rsidR="007527D8" w:rsidRPr="003E573D" w:rsidRDefault="007527D8" w:rsidP="007527D8">
      <w:pPr>
        <w:tabs>
          <w:tab w:val="left" w:pos="3261"/>
        </w:tabs>
      </w:pPr>
      <w:r>
        <w:t>Spojení:</w:t>
      </w:r>
      <w:r w:rsidRPr="003E573D">
        <w:t xml:space="preserve"> </w:t>
      </w:r>
      <w:r>
        <w:tab/>
        <w:t>t</w:t>
      </w:r>
      <w:r w:rsidRPr="003E573D">
        <w:t>el: 595 693 2</w:t>
      </w:r>
      <w:r w:rsidR="00317470">
        <w:t>5</w:t>
      </w:r>
      <w:r w:rsidRPr="003E573D">
        <w:t>0</w:t>
      </w:r>
    </w:p>
    <w:p w14:paraId="32D117EF" w14:textId="77777777" w:rsidR="007527D8" w:rsidRPr="003E573D" w:rsidRDefault="007527D8" w:rsidP="007527D8">
      <w:pPr>
        <w:tabs>
          <w:tab w:val="left" w:pos="3261"/>
        </w:tabs>
      </w:pPr>
      <w:r w:rsidRPr="003E573D">
        <w:t xml:space="preserve">                            </w:t>
      </w:r>
      <w:r>
        <w:t xml:space="preserve">     </w:t>
      </w:r>
      <w:r>
        <w:tab/>
        <w:t>f</w:t>
      </w:r>
      <w:r w:rsidRPr="003E573D">
        <w:t>ax: 596 618</w:t>
      </w:r>
      <w:r>
        <w:t> </w:t>
      </w:r>
      <w:r w:rsidRPr="003E573D">
        <w:t>557</w:t>
      </w:r>
    </w:p>
    <w:p w14:paraId="1A8FF123" w14:textId="77777777" w:rsidR="00AD2DC9" w:rsidRDefault="007527D8" w:rsidP="008E5819">
      <w:pPr>
        <w:tabs>
          <w:tab w:val="left" w:pos="3261"/>
        </w:tabs>
      </w:pPr>
      <w:r w:rsidRPr="00AC0D24">
        <w:rPr>
          <w:b/>
        </w:rPr>
        <w:t xml:space="preserve">                        </w:t>
      </w:r>
      <w:r w:rsidRPr="003E573D">
        <w:t xml:space="preserve"> </w:t>
      </w:r>
      <w:r>
        <w:t xml:space="preserve">        </w:t>
      </w:r>
      <w:r>
        <w:tab/>
        <w:t>e-</w:t>
      </w:r>
      <w:r w:rsidRPr="003E573D">
        <w:t xml:space="preserve">mail: </w:t>
      </w:r>
      <w:hyperlink r:id="rId11" w:history="1">
        <w:r w:rsidRPr="00281ECD">
          <w:rPr>
            <w:rStyle w:val="Hypertextovodkaz"/>
          </w:rPr>
          <w:t>chvalek@chvalekatelier.cz</w:t>
        </w:r>
      </w:hyperlink>
    </w:p>
    <w:p w14:paraId="1F227FDE" w14:textId="77777777" w:rsidR="00AD2DC9" w:rsidRDefault="00AD2DC9" w:rsidP="00AD2DC9">
      <w:pPr>
        <w:pStyle w:val="Nadpis6"/>
      </w:pPr>
      <w:r>
        <w:t>j</w:t>
      </w:r>
      <w:r w:rsidRPr="00AC0D24">
        <w:t>méno,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</w:r>
    </w:p>
    <w:p w14:paraId="09902B50" w14:textId="77777777" w:rsidR="00AD2DC9" w:rsidRPr="00E340CF" w:rsidRDefault="00AD2DC9" w:rsidP="00AD2DC9">
      <w:pPr>
        <w:ind w:left="360"/>
        <w:rPr>
          <w:sz w:val="18"/>
          <w:szCs w:val="18"/>
        </w:rPr>
      </w:pPr>
      <w:r>
        <w:rPr>
          <w:sz w:val="18"/>
          <w:szCs w:val="18"/>
        </w:rPr>
        <w:tab/>
      </w:r>
      <w:r w:rsidRPr="00E340CF">
        <w:rPr>
          <w:sz w:val="18"/>
          <w:szCs w:val="18"/>
        </w:rPr>
        <w:t xml:space="preserve"> </w:t>
      </w:r>
    </w:p>
    <w:tbl>
      <w:tblPr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1142"/>
        <w:gridCol w:w="4678"/>
      </w:tblGrid>
      <w:tr w:rsidR="00317470" w:rsidRPr="0017735B" w14:paraId="759CEB65" w14:textId="77777777" w:rsidTr="00317470">
        <w:trPr>
          <w:trHeight w:val="571"/>
          <w:tblHeader/>
        </w:trPr>
        <w:tc>
          <w:tcPr>
            <w:tcW w:w="261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ADA505C" w14:textId="77777777" w:rsidR="00317470" w:rsidRPr="0017735B" w:rsidRDefault="00317470" w:rsidP="00317470">
            <w:pPr>
              <w:pStyle w:val="StylPed6b"/>
              <w:jc w:val="left"/>
            </w:pPr>
            <w:r>
              <w:rPr>
                <w:sz w:val="18"/>
                <w:szCs w:val="18"/>
              </w:rPr>
              <w:lastRenderedPageBreak/>
              <w:t>Titul, j</w:t>
            </w:r>
            <w:r w:rsidRPr="00E340CF">
              <w:rPr>
                <w:sz w:val="18"/>
                <w:szCs w:val="18"/>
              </w:rPr>
              <w:t>méno a příjmení</w:t>
            </w:r>
            <w:r w:rsidRPr="0017735B">
              <w:t xml:space="preserve"> 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449D162" w14:textId="77777777" w:rsidR="00317470" w:rsidRPr="0017735B" w:rsidRDefault="00317470" w:rsidP="00317470">
            <w:pPr>
              <w:pStyle w:val="StylPed6b"/>
              <w:jc w:val="left"/>
            </w:pPr>
            <w:r>
              <w:t>Č.ev.</w:t>
            </w:r>
            <w:r>
              <w:rPr>
                <w:vertAlign w:val="superscript"/>
              </w:rPr>
              <w:t>*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EF26F19" w14:textId="77777777" w:rsidR="00317470" w:rsidRPr="0017735B" w:rsidRDefault="00317470" w:rsidP="00317470">
            <w:pPr>
              <w:pStyle w:val="StylPed6b"/>
              <w:jc w:val="left"/>
            </w:pPr>
            <w:r w:rsidRPr="00E340CF">
              <w:rPr>
                <w:sz w:val="18"/>
                <w:szCs w:val="18"/>
              </w:rPr>
              <w:t>Obor, popřípadě specializace autorizace</w:t>
            </w:r>
          </w:p>
        </w:tc>
      </w:tr>
      <w:tr w:rsidR="00317470" w:rsidRPr="0002492B" w14:paraId="1BBD64AE" w14:textId="77777777" w:rsidTr="00317470">
        <w:trPr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6F50" w14:textId="77777777" w:rsidR="00317470" w:rsidRPr="0002492B" w:rsidRDefault="00D932F0" w:rsidP="008E5819">
            <w:pPr>
              <w:pStyle w:val="StylPed6b"/>
              <w:jc w:val="left"/>
            </w:pPr>
            <w:r w:rsidRPr="00D932F0">
              <w:t xml:space="preserve">Ing. Martin </w:t>
            </w:r>
            <w:proofErr w:type="spellStart"/>
            <w:r w:rsidRPr="00D932F0">
              <w:t>Cieślar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2003" w14:textId="77777777" w:rsidR="00317470" w:rsidRPr="0002492B" w:rsidRDefault="008E5819" w:rsidP="00317470">
            <w:pPr>
              <w:pStyle w:val="StylPed6b"/>
              <w:jc w:val="center"/>
            </w:pPr>
            <w:r>
              <w:t>110</w:t>
            </w:r>
            <w:r w:rsidR="00D932F0">
              <w:t>3987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E5AA" w14:textId="77777777" w:rsidR="00317470" w:rsidRPr="0002492B" w:rsidRDefault="00317470" w:rsidP="00317470">
            <w:pPr>
              <w:pStyle w:val="StylPed6b"/>
              <w:jc w:val="left"/>
            </w:pPr>
            <w:r>
              <w:t>Pozemní stavby</w:t>
            </w:r>
          </w:p>
        </w:tc>
      </w:tr>
    </w:tbl>
    <w:p w14:paraId="4BCC2A59" w14:textId="77777777" w:rsidR="00AD2DC9" w:rsidRDefault="00AD2DC9" w:rsidP="00AD2DC9">
      <w:pPr>
        <w:ind w:left="360"/>
      </w:pPr>
      <w:r>
        <w:rPr>
          <w:b/>
          <w:sz w:val="18"/>
          <w:szCs w:val="18"/>
        </w:rPr>
        <w:t xml:space="preserve">                </w:t>
      </w:r>
      <w:r w:rsidRPr="00C1795D">
        <w:rPr>
          <w:b/>
          <w:sz w:val="18"/>
          <w:szCs w:val="18"/>
        </w:rPr>
        <w:t>*</w:t>
      </w:r>
      <w:r>
        <w:rPr>
          <w:sz w:val="18"/>
          <w:szCs w:val="18"/>
        </w:rPr>
        <w:t xml:space="preserve">     </w:t>
      </w:r>
      <w:r w:rsidRPr="00E340CF">
        <w:rPr>
          <w:sz w:val="18"/>
          <w:szCs w:val="18"/>
        </w:rPr>
        <w:t>Číslo, pod kterým je zapsán v evidenci autorizovaných osob vedené ČKA nebo ČKAIT</w:t>
      </w:r>
    </w:p>
    <w:p w14:paraId="72816894" w14:textId="77777777" w:rsidR="00AD2DC9" w:rsidRDefault="00AD2DC9" w:rsidP="00AD2DC9">
      <w:pPr>
        <w:pStyle w:val="Nadpis6"/>
      </w:pPr>
      <w:r>
        <w:t>j</w:t>
      </w:r>
      <w:r w:rsidRPr="00AC0D24">
        <w:t>méno, příjmení projektantů jednotlivých částí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</w:t>
      </w:r>
    </w:p>
    <w:p w14:paraId="6995E435" w14:textId="77777777" w:rsidR="00AD2DC9" w:rsidRDefault="00AD2DC9" w:rsidP="00AD2DC9"/>
    <w:tbl>
      <w:tblPr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1142"/>
        <w:gridCol w:w="4678"/>
      </w:tblGrid>
      <w:tr w:rsidR="00AD2DC9" w:rsidRPr="0017735B" w14:paraId="086A2420" w14:textId="77777777" w:rsidTr="00AD2DC9">
        <w:trPr>
          <w:trHeight w:val="571"/>
          <w:tblHeader/>
        </w:trPr>
        <w:tc>
          <w:tcPr>
            <w:tcW w:w="261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660BB91" w14:textId="77777777" w:rsidR="00AD2DC9" w:rsidRPr="0017735B" w:rsidRDefault="00AD2DC9" w:rsidP="00AD2DC9">
            <w:pPr>
              <w:pStyle w:val="StylPed6b"/>
              <w:jc w:val="left"/>
            </w:pPr>
            <w:r>
              <w:rPr>
                <w:sz w:val="18"/>
                <w:szCs w:val="18"/>
              </w:rPr>
              <w:t>Titul, j</w:t>
            </w:r>
            <w:r w:rsidRPr="00E340CF">
              <w:rPr>
                <w:sz w:val="18"/>
                <w:szCs w:val="18"/>
              </w:rPr>
              <w:t>méno a příjmení</w:t>
            </w:r>
            <w:r w:rsidRPr="0017735B">
              <w:t xml:space="preserve"> 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8087C3F" w14:textId="77777777" w:rsidR="00AD2DC9" w:rsidRPr="0017735B" w:rsidRDefault="00AD2DC9" w:rsidP="00AD2DC9">
            <w:pPr>
              <w:pStyle w:val="StylPed6b"/>
              <w:jc w:val="left"/>
            </w:pPr>
            <w:r>
              <w:t>Č.ev.</w:t>
            </w:r>
            <w:r>
              <w:rPr>
                <w:vertAlign w:val="superscript"/>
              </w:rPr>
              <w:t>*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8935D2C" w14:textId="77777777" w:rsidR="00AD2DC9" w:rsidRPr="0017735B" w:rsidRDefault="00AD2DC9" w:rsidP="00AD2DC9">
            <w:pPr>
              <w:pStyle w:val="StylPed6b"/>
              <w:jc w:val="left"/>
            </w:pPr>
            <w:r w:rsidRPr="00E340CF">
              <w:rPr>
                <w:sz w:val="18"/>
                <w:szCs w:val="18"/>
              </w:rPr>
              <w:t>Obor, popřípadě specializace autorizace</w:t>
            </w:r>
          </w:p>
        </w:tc>
      </w:tr>
      <w:tr w:rsidR="00D932F0" w:rsidRPr="0002492B" w14:paraId="704010E5" w14:textId="77777777" w:rsidTr="00830661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8982" w14:textId="14C9F0AB" w:rsidR="00D932F0" w:rsidRPr="0002492B" w:rsidRDefault="001C64B5" w:rsidP="00D932F0">
            <w:pPr>
              <w:pStyle w:val="StylPed6b"/>
              <w:jc w:val="left"/>
            </w:pPr>
            <w:r>
              <w:t>Ing. arch. Martin Chválek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2EAB" w14:textId="1BAA787D" w:rsidR="00D932F0" w:rsidRPr="0002492B" w:rsidRDefault="005F10C4" w:rsidP="00D932F0">
            <w:pPr>
              <w:pStyle w:val="StylPed6b"/>
            </w:pPr>
            <w:r w:rsidRPr="005F10C4">
              <w:t>1102942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4C6E" w14:textId="47AC234D" w:rsidR="00D932F0" w:rsidRPr="0002492B" w:rsidRDefault="001C64B5" w:rsidP="00D932F0">
            <w:pPr>
              <w:pStyle w:val="StylPed6b"/>
              <w:jc w:val="left"/>
            </w:pPr>
            <w:r>
              <w:t>Autorizovaný architekt</w:t>
            </w:r>
          </w:p>
        </w:tc>
      </w:tr>
      <w:tr w:rsidR="005F10C4" w:rsidRPr="0002492B" w14:paraId="7E73BDA3" w14:textId="77777777" w:rsidTr="002A1C3A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5C17" w14:textId="18FD7E3F" w:rsidR="005F10C4" w:rsidRPr="008A5216" w:rsidRDefault="005F10C4" w:rsidP="005F10C4">
            <w:pPr>
              <w:pStyle w:val="StylPed6b"/>
              <w:jc w:val="left"/>
            </w:pPr>
            <w:bookmarkStart w:id="20" w:name="_Toc352068438"/>
            <w:bookmarkStart w:id="21" w:name="_Toc353532388"/>
            <w:bookmarkStart w:id="22" w:name="_Toc353791836"/>
            <w:bookmarkStart w:id="23" w:name="_Toc353792073"/>
            <w:r>
              <w:t>Ing. Hana Šeligová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FC8FA" w14:textId="084AE713" w:rsidR="005F10C4" w:rsidRPr="008A5216" w:rsidRDefault="005F10C4" w:rsidP="005F10C4">
            <w:pPr>
              <w:pStyle w:val="StylPed6b"/>
            </w:pPr>
            <w:r w:rsidRPr="00B855BB">
              <w:t>1102172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0ADF" w14:textId="2FA5306B" w:rsidR="005F10C4" w:rsidRDefault="005F10C4" w:rsidP="005F10C4">
            <w:pPr>
              <w:pStyle w:val="StylPed6b"/>
              <w:jc w:val="left"/>
            </w:pPr>
            <w:r>
              <w:t>Statika a dynamika staveb</w:t>
            </w:r>
          </w:p>
        </w:tc>
      </w:tr>
      <w:tr w:rsidR="005F10C4" w:rsidRPr="0002492B" w14:paraId="4FE27AE3" w14:textId="77777777" w:rsidTr="00EB1CB1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1200" w14:textId="1C8FBDB7" w:rsidR="005F10C4" w:rsidRPr="0002492B" w:rsidRDefault="005F10C4" w:rsidP="005F10C4">
            <w:pPr>
              <w:pStyle w:val="StylPed6b"/>
              <w:jc w:val="left"/>
            </w:pPr>
            <w:r>
              <w:t xml:space="preserve">Radim </w:t>
            </w:r>
            <w:proofErr w:type="spellStart"/>
            <w:r>
              <w:t>Šelong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4BB6" w14:textId="25A38E49" w:rsidR="005F10C4" w:rsidRPr="0002492B" w:rsidRDefault="005F10C4" w:rsidP="005F10C4">
            <w:pPr>
              <w:pStyle w:val="StylPed6b"/>
            </w:pPr>
            <w:r w:rsidRPr="005F10C4">
              <w:t>1102557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6A6C" w14:textId="252DA7BB" w:rsidR="005F10C4" w:rsidRPr="0002492B" w:rsidRDefault="005F10C4" w:rsidP="005F10C4">
            <w:pPr>
              <w:pStyle w:val="StylPed6b"/>
              <w:jc w:val="left"/>
            </w:pPr>
            <w:r>
              <w:t>Technika prostředí staveb</w:t>
            </w:r>
            <w:proofErr w:type="gramStart"/>
            <w:r>
              <w:t>-  vytápění</w:t>
            </w:r>
            <w:proofErr w:type="gramEnd"/>
            <w:r>
              <w:t xml:space="preserve"> vzduchotechnika</w:t>
            </w:r>
          </w:p>
        </w:tc>
      </w:tr>
      <w:tr w:rsidR="005F10C4" w:rsidRPr="0002492B" w14:paraId="1A66C682" w14:textId="77777777" w:rsidTr="00EB1CB1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4582" w14:textId="55E3A015" w:rsidR="005F10C4" w:rsidRPr="008A5216" w:rsidRDefault="005F10C4" w:rsidP="005F10C4">
            <w:pPr>
              <w:pStyle w:val="StylPed6b"/>
              <w:jc w:val="left"/>
            </w:pPr>
            <w:r>
              <w:t>Ing. Petr Kudlík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6D68" w14:textId="76D58599" w:rsidR="005F10C4" w:rsidRPr="008A5216" w:rsidRDefault="005F10C4" w:rsidP="005F10C4">
            <w:pPr>
              <w:pStyle w:val="StylPed6b"/>
            </w:pPr>
            <w:r w:rsidRPr="005F10C4">
              <w:t>1101949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1F2D" w14:textId="4D8CE9AD" w:rsidR="005F10C4" w:rsidRDefault="005F10C4" w:rsidP="005F10C4">
            <w:pPr>
              <w:pStyle w:val="StylPed6b"/>
              <w:jc w:val="left"/>
            </w:pPr>
            <w:r w:rsidRPr="001C64B5">
              <w:t>Technika prostředí staveb</w:t>
            </w:r>
            <w:proofErr w:type="gramStart"/>
            <w:r w:rsidRPr="001C64B5">
              <w:t xml:space="preserve">-  </w:t>
            </w:r>
            <w:r>
              <w:t>technická</w:t>
            </w:r>
            <w:proofErr w:type="gramEnd"/>
            <w:r>
              <w:t xml:space="preserve"> zařízení</w:t>
            </w:r>
          </w:p>
        </w:tc>
      </w:tr>
      <w:tr w:rsidR="005F10C4" w:rsidRPr="0002492B" w14:paraId="69183EE9" w14:textId="77777777" w:rsidTr="00EB1CB1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35CD" w14:textId="33617681" w:rsidR="005F10C4" w:rsidRPr="000D3ED9" w:rsidRDefault="005F10C4" w:rsidP="005F10C4">
            <w:pPr>
              <w:pStyle w:val="StylPed6b"/>
              <w:jc w:val="left"/>
            </w:pPr>
            <w:r w:rsidRPr="000D3ED9">
              <w:t>Ing. Václav Vlček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EBBE" w14:textId="175D12AF" w:rsidR="005F10C4" w:rsidRPr="000D3ED9" w:rsidRDefault="005F10C4" w:rsidP="005F10C4">
            <w:pPr>
              <w:pStyle w:val="StylPed6b"/>
            </w:pPr>
            <w:r w:rsidRPr="000D3ED9">
              <w:t>1102029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8BA7" w14:textId="6C465478" w:rsidR="005F10C4" w:rsidRPr="0002492B" w:rsidRDefault="005F10C4" w:rsidP="005F10C4">
            <w:pPr>
              <w:pStyle w:val="StylPed6b"/>
              <w:jc w:val="left"/>
            </w:pPr>
            <w:r w:rsidRPr="000D3ED9">
              <w:t>Technika prostředí staveb</w:t>
            </w:r>
            <w:proofErr w:type="gramStart"/>
            <w:r w:rsidRPr="000D3ED9">
              <w:t>-  elektrotechnická</w:t>
            </w:r>
            <w:proofErr w:type="gramEnd"/>
            <w:r w:rsidRPr="000D3ED9">
              <w:t xml:space="preserve"> zařízení</w:t>
            </w:r>
          </w:p>
        </w:tc>
      </w:tr>
      <w:tr w:rsidR="007D6000" w:rsidRPr="0002492B" w14:paraId="5999A051" w14:textId="77777777" w:rsidTr="00712B5E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26827" w14:textId="7250F7A4" w:rsidR="007D6000" w:rsidRPr="008A5216" w:rsidRDefault="007D6000" w:rsidP="007D6000">
            <w:pPr>
              <w:pStyle w:val="StylPed6b"/>
              <w:jc w:val="left"/>
            </w:pPr>
            <w:r w:rsidRPr="00714506">
              <w:t>Ing. Stanislava Baranová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9581" w14:textId="4B0E2C64" w:rsidR="007D6000" w:rsidRPr="008A5216" w:rsidRDefault="007D6000" w:rsidP="007D6000">
            <w:pPr>
              <w:pStyle w:val="StylPed6b"/>
            </w:pPr>
            <w:r>
              <w:t>1102721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60F0" w14:textId="029C3838" w:rsidR="007D6000" w:rsidRDefault="007D6000" w:rsidP="007D6000">
            <w:pPr>
              <w:pStyle w:val="StylPed6b"/>
              <w:jc w:val="left"/>
            </w:pPr>
            <w:r>
              <w:t>Požární bezpečnost staveb</w:t>
            </w:r>
          </w:p>
        </w:tc>
      </w:tr>
      <w:tr w:rsidR="007D6000" w:rsidRPr="0002492B" w14:paraId="42AF98BE" w14:textId="77777777" w:rsidTr="00EB1CB1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65E6" w14:textId="101730F1" w:rsidR="007D6000" w:rsidRDefault="007D6000" w:rsidP="007D6000">
            <w:pPr>
              <w:pStyle w:val="StylPed6b"/>
              <w:jc w:val="left"/>
            </w:pPr>
            <w:r>
              <w:t>Ing. Jiří Veselý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0C49" w14:textId="48E9D63B" w:rsidR="007D6000" w:rsidRPr="005F10C4" w:rsidRDefault="007D6000" w:rsidP="007D6000">
            <w:pPr>
              <w:pStyle w:val="StylPed6b"/>
            </w:pPr>
            <w:r>
              <w:t>1101504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1D4B" w14:textId="4542899E" w:rsidR="007D6000" w:rsidRDefault="007D6000" w:rsidP="007D6000">
            <w:pPr>
              <w:pStyle w:val="StylPed6b"/>
              <w:jc w:val="left"/>
            </w:pPr>
            <w:r>
              <w:t>Požární bezpečnost staveb</w:t>
            </w:r>
          </w:p>
        </w:tc>
      </w:tr>
      <w:tr w:rsidR="007D6000" w:rsidRPr="0002492B" w14:paraId="2351CADF" w14:textId="77777777" w:rsidTr="00EB1CB1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280D" w14:textId="652D0306" w:rsidR="007D6000" w:rsidRPr="0002492B" w:rsidRDefault="007D6000" w:rsidP="007D6000">
            <w:pPr>
              <w:pStyle w:val="StylPed6b"/>
              <w:jc w:val="left"/>
            </w:pPr>
            <w:r>
              <w:t>Ing. Stanislav Wilczek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78C0" w14:textId="6E41DF27" w:rsidR="007D6000" w:rsidRPr="0002492B" w:rsidRDefault="007D6000" w:rsidP="007D6000">
            <w:pPr>
              <w:pStyle w:val="StylPed6b"/>
            </w:pPr>
            <w:r w:rsidRPr="005F10C4">
              <w:t>1101904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4BAC" w14:textId="701ADCDE" w:rsidR="007D6000" w:rsidRPr="0002492B" w:rsidRDefault="007D6000" w:rsidP="007D6000">
            <w:pPr>
              <w:pStyle w:val="StylPed6b"/>
              <w:jc w:val="left"/>
            </w:pPr>
            <w:r>
              <w:t>Technika prostředí staveb</w:t>
            </w:r>
            <w:proofErr w:type="gramStart"/>
            <w:r>
              <w:t>-  vytápění</w:t>
            </w:r>
            <w:proofErr w:type="gramEnd"/>
            <w:r>
              <w:t xml:space="preserve"> </w:t>
            </w:r>
          </w:p>
        </w:tc>
      </w:tr>
      <w:tr w:rsidR="007D6000" w:rsidRPr="001457C1" w14:paraId="7175B472" w14:textId="77777777" w:rsidTr="005F10C4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EB3D" w14:textId="77777777" w:rsidR="007D6000" w:rsidRPr="001457C1" w:rsidRDefault="007D6000" w:rsidP="007D6000">
            <w:pPr>
              <w:pStyle w:val="StylPed6b"/>
              <w:jc w:val="left"/>
            </w:pPr>
            <w:r w:rsidRPr="001457C1">
              <w:t>Ing. Dagmar Hrazdílková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8B14" w14:textId="77777777" w:rsidR="007D6000" w:rsidRPr="001457C1" w:rsidRDefault="007D6000" w:rsidP="007D6000">
            <w:pPr>
              <w:pStyle w:val="StylPed6b"/>
            </w:pPr>
            <w:r w:rsidRPr="001457C1">
              <w:t>1103213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96B4A" w14:textId="77777777" w:rsidR="007D6000" w:rsidRPr="001457C1" w:rsidRDefault="007D6000" w:rsidP="007D6000">
            <w:pPr>
              <w:pStyle w:val="StylPed6b"/>
              <w:jc w:val="left"/>
            </w:pPr>
            <w:r w:rsidRPr="001457C1">
              <w:t>Dopravní stavby</w:t>
            </w:r>
          </w:p>
        </w:tc>
      </w:tr>
      <w:tr w:rsidR="007D6000" w:rsidRPr="005A1E12" w14:paraId="283FFD8E" w14:textId="77777777" w:rsidTr="005F10C4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41AC" w14:textId="77777777" w:rsidR="007D6000" w:rsidRPr="005A1E12" w:rsidRDefault="007D6000" w:rsidP="007D6000">
            <w:pPr>
              <w:pStyle w:val="StylPed6b"/>
              <w:jc w:val="left"/>
            </w:pPr>
            <w:r w:rsidRPr="005A1E12">
              <w:t>Ing. Tomáš Husník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36CF" w14:textId="611AD480" w:rsidR="007D6000" w:rsidRPr="005A1E12" w:rsidRDefault="007D6000" w:rsidP="007D6000">
            <w:pPr>
              <w:pStyle w:val="StylPed6b"/>
            </w:pPr>
            <w:r w:rsidRPr="005F10C4">
              <w:t>1103869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5613" w14:textId="77777777" w:rsidR="007D6000" w:rsidRPr="005A1E12" w:rsidRDefault="007D6000" w:rsidP="007D6000">
            <w:pPr>
              <w:pStyle w:val="StylPed6b"/>
              <w:jc w:val="left"/>
            </w:pPr>
            <w:r w:rsidRPr="005A1E12">
              <w:t>Technika prostředí staveb, elektrotechnická zařízení</w:t>
            </w:r>
          </w:p>
        </w:tc>
      </w:tr>
      <w:tr w:rsidR="007D6000" w:rsidRPr="00226AA9" w14:paraId="4776D13D" w14:textId="77777777" w:rsidTr="005F10C4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833A" w14:textId="77777777" w:rsidR="007D6000" w:rsidRPr="00226AA9" w:rsidRDefault="007D6000" w:rsidP="007D6000">
            <w:pPr>
              <w:pStyle w:val="StylPed6b"/>
              <w:jc w:val="left"/>
            </w:pPr>
            <w:r w:rsidRPr="00226AA9">
              <w:t>Ing. Tomáš Marušák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20EF" w14:textId="77777777" w:rsidR="007D6000" w:rsidRPr="00226AA9" w:rsidRDefault="007D6000" w:rsidP="007D6000">
            <w:pPr>
              <w:pStyle w:val="StylPed6b"/>
            </w:pPr>
            <w:r w:rsidRPr="00226AA9">
              <w:t>1103761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5AFF" w14:textId="77777777" w:rsidR="007D6000" w:rsidRPr="00226AA9" w:rsidRDefault="007D6000" w:rsidP="007D6000">
            <w:pPr>
              <w:pStyle w:val="StylPed6b"/>
              <w:jc w:val="left"/>
            </w:pPr>
            <w:r w:rsidRPr="00226AA9">
              <w:t>Technika prostředí staveb, elektrotechnická zařízení</w:t>
            </w:r>
          </w:p>
        </w:tc>
      </w:tr>
      <w:tr w:rsidR="007D6000" w:rsidRPr="00CF3A2A" w14:paraId="1A8D32A0" w14:textId="77777777" w:rsidTr="005F10C4">
        <w:trPr>
          <w:trHeight w:val="430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4C7C" w14:textId="77777777" w:rsidR="007D6000" w:rsidRPr="00E63B81" w:rsidRDefault="007D6000" w:rsidP="007D6000">
            <w:pPr>
              <w:pStyle w:val="StylPed6b"/>
              <w:jc w:val="left"/>
            </w:pPr>
            <w:r w:rsidRPr="00E63B81">
              <w:t>Ing. Ernest Ježowicz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FE4B" w14:textId="1397B343" w:rsidR="007D6000" w:rsidRPr="00E63B81" w:rsidRDefault="00E63B81" w:rsidP="007D6000">
            <w:pPr>
              <w:pStyle w:val="StylPed6b"/>
            </w:pPr>
            <w:r w:rsidRPr="00E63B81">
              <w:t>1104067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8DDD" w14:textId="6D5A1D41" w:rsidR="007D6000" w:rsidRPr="00CF3A2A" w:rsidRDefault="00E63B81" w:rsidP="007D6000">
            <w:pPr>
              <w:pStyle w:val="StylPed6b"/>
              <w:jc w:val="left"/>
            </w:pPr>
            <w:r w:rsidRPr="00E63B81">
              <w:t>Statika a dynamika staveb</w:t>
            </w:r>
          </w:p>
        </w:tc>
      </w:tr>
    </w:tbl>
    <w:p w14:paraId="74920FA9" w14:textId="77777777" w:rsidR="00AD2DC9" w:rsidRDefault="00AD2DC9" w:rsidP="00AD2DC9">
      <w:pPr>
        <w:ind w:left="360"/>
      </w:pPr>
      <w:r>
        <w:rPr>
          <w:b/>
          <w:sz w:val="18"/>
          <w:szCs w:val="18"/>
        </w:rPr>
        <w:t xml:space="preserve">                </w:t>
      </w:r>
      <w:r w:rsidRPr="00C1795D">
        <w:rPr>
          <w:b/>
          <w:sz w:val="18"/>
          <w:szCs w:val="18"/>
        </w:rPr>
        <w:t>*</w:t>
      </w:r>
      <w:r>
        <w:rPr>
          <w:sz w:val="18"/>
          <w:szCs w:val="18"/>
        </w:rPr>
        <w:t xml:space="preserve">     </w:t>
      </w:r>
      <w:r w:rsidRPr="00E340CF">
        <w:rPr>
          <w:sz w:val="18"/>
          <w:szCs w:val="18"/>
        </w:rPr>
        <w:t>Číslo, pod kterým je zapsán v evidenci autorizovaných osob vedené ČKA nebo ČKAIT</w:t>
      </w:r>
    </w:p>
    <w:p w14:paraId="226FB72A" w14:textId="77777777" w:rsidR="00A95109" w:rsidRDefault="00A95109" w:rsidP="00AD2DC9">
      <w:pPr>
        <w:pStyle w:val="Nadpis1"/>
      </w:pPr>
      <w:bookmarkStart w:id="24" w:name="_Toc504120328"/>
      <w:r>
        <w:t>Členění stavby na objekty a technická a technologická zařízení</w:t>
      </w:r>
      <w:bookmarkEnd w:id="24"/>
    </w:p>
    <w:p w14:paraId="32D287F9" w14:textId="77777777" w:rsidR="00D863A6" w:rsidRDefault="00D863A6" w:rsidP="00D863A6">
      <w:pPr>
        <w:ind w:left="708"/>
      </w:pPr>
    </w:p>
    <w:p w14:paraId="009A8AB1" w14:textId="77777777" w:rsidR="005C3482" w:rsidRPr="005C3482" w:rsidRDefault="005C3482" w:rsidP="005C3482">
      <w:pPr>
        <w:tabs>
          <w:tab w:val="left" w:pos="709"/>
          <w:tab w:val="left" w:pos="5387"/>
        </w:tabs>
        <w:rPr>
          <w:color w:val="000000" w:themeColor="text1"/>
        </w:rPr>
      </w:pPr>
      <w:r w:rsidRPr="005C3482">
        <w:rPr>
          <w:color w:val="000000" w:themeColor="text1"/>
        </w:rPr>
        <w:t>Základní popis technických a technologických zařízení</w:t>
      </w:r>
    </w:p>
    <w:p w14:paraId="43C75CD3" w14:textId="77777777" w:rsidR="005C3482" w:rsidRPr="005C3482" w:rsidRDefault="005C3482" w:rsidP="005C3482">
      <w:pPr>
        <w:tabs>
          <w:tab w:val="left" w:pos="709"/>
          <w:tab w:val="left" w:pos="5387"/>
        </w:tabs>
        <w:rPr>
          <w:color w:val="000000" w:themeColor="text1"/>
        </w:rPr>
      </w:pPr>
    </w:p>
    <w:p w14:paraId="2589A765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SO 110 Objekt výukových prostor Fakulty zdravotnických studií</w:t>
      </w:r>
      <w:r w:rsidRPr="00572EE5">
        <w:rPr>
          <w:color w:val="000000" w:themeColor="text1"/>
        </w:rPr>
        <w:tab/>
      </w:r>
    </w:p>
    <w:p w14:paraId="2CE790C1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110.10 Architektonicko-stavební řešení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4AA90565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 xml:space="preserve">110.11 </w:t>
      </w:r>
      <w:proofErr w:type="gramStart"/>
      <w:r w:rsidRPr="00572EE5">
        <w:rPr>
          <w:color w:val="000000" w:themeColor="text1"/>
        </w:rPr>
        <w:t xml:space="preserve">Výtahy - </w:t>
      </w:r>
      <w:proofErr w:type="spellStart"/>
      <w:r w:rsidRPr="00572EE5">
        <w:rPr>
          <w:color w:val="000000" w:themeColor="text1"/>
        </w:rPr>
        <w:t>provozni</w:t>
      </w:r>
      <w:proofErr w:type="spellEnd"/>
      <w:proofErr w:type="gramEnd"/>
      <w:r w:rsidRPr="00572EE5">
        <w:rPr>
          <w:color w:val="000000" w:themeColor="text1"/>
        </w:rPr>
        <w:t xml:space="preserve"> soubor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5140BFE5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 xml:space="preserve">110.20 Stavebně konstrukční </w:t>
      </w:r>
      <w:proofErr w:type="gramStart"/>
      <w:r w:rsidRPr="00572EE5">
        <w:rPr>
          <w:color w:val="000000" w:themeColor="text1"/>
        </w:rPr>
        <w:t>řešení - ŽB</w:t>
      </w:r>
      <w:proofErr w:type="gramEnd"/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3C0E839E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 xml:space="preserve">110.21 Stavebně konstrukční </w:t>
      </w:r>
      <w:proofErr w:type="gramStart"/>
      <w:r w:rsidRPr="00572EE5">
        <w:rPr>
          <w:color w:val="000000" w:themeColor="text1"/>
        </w:rPr>
        <w:t>řešení - Ocelové</w:t>
      </w:r>
      <w:proofErr w:type="gramEnd"/>
      <w:r w:rsidRPr="00572EE5">
        <w:rPr>
          <w:color w:val="000000" w:themeColor="text1"/>
        </w:rPr>
        <w:t xml:space="preserve"> </w:t>
      </w:r>
      <w:proofErr w:type="spellStart"/>
      <w:r w:rsidRPr="00572EE5">
        <w:rPr>
          <w:color w:val="000000" w:themeColor="text1"/>
        </w:rPr>
        <w:t>kce</w:t>
      </w:r>
      <w:proofErr w:type="spellEnd"/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13DC0C8F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110.30 Požárně bezpečnostní řešení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7BDA7A59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110.31 Samočinné odvětrací zařízení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0794B593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lastRenderedPageBreak/>
        <w:t>110.40 Zdravotně technické instalace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6F068B03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110.50 Vzduchotechnika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690FDE49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110.51 Vytápění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20CF7B73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110.52 Chlazení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52BFB7F4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110.60 Silnoproudá elektrotechnika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2000E8EE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 xml:space="preserve">110.61 Záložní </w:t>
      </w:r>
      <w:proofErr w:type="gramStart"/>
      <w:r w:rsidRPr="00572EE5">
        <w:rPr>
          <w:color w:val="000000" w:themeColor="text1"/>
        </w:rPr>
        <w:t>zdroj - Diesel</w:t>
      </w:r>
      <w:proofErr w:type="gramEnd"/>
      <w:r w:rsidRPr="00572EE5">
        <w:rPr>
          <w:color w:val="000000" w:themeColor="text1"/>
        </w:rPr>
        <w:t xml:space="preserve"> agregát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5DF4AB68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110.62 Trafostanice VN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0E60906C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 xml:space="preserve">110.70 </w:t>
      </w:r>
      <w:proofErr w:type="gramStart"/>
      <w:r w:rsidRPr="00572EE5">
        <w:rPr>
          <w:color w:val="000000" w:themeColor="text1"/>
        </w:rPr>
        <w:t>Slaboproudá  elektrotechnika</w:t>
      </w:r>
      <w:proofErr w:type="gramEnd"/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29913855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110.71 Měření a regulace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432AD817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 xml:space="preserve">110.72 AV Technika 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5DB0C192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110.73 EPS a ERO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60FEE85C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110.80 Interiéry</w:t>
      </w:r>
      <w:r w:rsidRPr="00572EE5">
        <w:rPr>
          <w:color w:val="000000" w:themeColor="text1"/>
        </w:rPr>
        <w:tab/>
      </w:r>
    </w:p>
    <w:p w14:paraId="2E2507F6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ab/>
      </w:r>
    </w:p>
    <w:p w14:paraId="5DAF297A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SO 120 Spojovací krček</w:t>
      </w:r>
      <w:r w:rsidRPr="00572EE5">
        <w:rPr>
          <w:color w:val="000000" w:themeColor="text1"/>
        </w:rPr>
        <w:tab/>
      </w:r>
    </w:p>
    <w:p w14:paraId="2C695174" w14:textId="503A4675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</w:t>
      </w:r>
      <w:r>
        <w:rPr>
          <w:color w:val="000000" w:themeColor="text1"/>
        </w:rPr>
        <w:t>2</w:t>
      </w:r>
      <w:r w:rsidRPr="00572EE5">
        <w:rPr>
          <w:color w:val="000000" w:themeColor="text1"/>
        </w:rPr>
        <w:t>0.10 Architektonicko-stavební řešení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0033F972" w14:textId="082B3370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</w:t>
      </w:r>
      <w:r>
        <w:rPr>
          <w:color w:val="000000" w:themeColor="text1"/>
        </w:rPr>
        <w:t>2</w:t>
      </w:r>
      <w:r w:rsidRPr="00572EE5">
        <w:rPr>
          <w:color w:val="000000" w:themeColor="text1"/>
        </w:rPr>
        <w:t xml:space="preserve">0.20 Stavebně konstrukční </w:t>
      </w:r>
      <w:proofErr w:type="gramStart"/>
      <w:r w:rsidRPr="00572EE5">
        <w:rPr>
          <w:color w:val="000000" w:themeColor="text1"/>
        </w:rPr>
        <w:t>řešení - ŽB</w:t>
      </w:r>
      <w:proofErr w:type="gramEnd"/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>
        <w:rPr>
          <w:color w:val="000000" w:themeColor="text1"/>
        </w:rPr>
        <w:t>viz. část 110.20</w:t>
      </w:r>
    </w:p>
    <w:p w14:paraId="64F54322" w14:textId="63F426D0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</w:t>
      </w:r>
      <w:r>
        <w:rPr>
          <w:color w:val="000000" w:themeColor="text1"/>
        </w:rPr>
        <w:t>2</w:t>
      </w:r>
      <w:r w:rsidRPr="00572EE5">
        <w:rPr>
          <w:color w:val="000000" w:themeColor="text1"/>
        </w:rPr>
        <w:t xml:space="preserve">0.21 Stavebně konstrukční </w:t>
      </w:r>
      <w:proofErr w:type="gramStart"/>
      <w:r w:rsidRPr="00572EE5">
        <w:rPr>
          <w:color w:val="000000" w:themeColor="text1"/>
        </w:rPr>
        <w:t>řešení - Ocelové</w:t>
      </w:r>
      <w:proofErr w:type="gramEnd"/>
      <w:r w:rsidRPr="00572EE5">
        <w:rPr>
          <w:color w:val="000000" w:themeColor="text1"/>
        </w:rPr>
        <w:t xml:space="preserve"> </w:t>
      </w:r>
      <w:proofErr w:type="spellStart"/>
      <w:r w:rsidRPr="00572EE5">
        <w:rPr>
          <w:color w:val="000000" w:themeColor="text1"/>
        </w:rPr>
        <w:t>kce</w:t>
      </w:r>
      <w:proofErr w:type="spellEnd"/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301D5C73" w14:textId="287531EE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</w:t>
      </w:r>
      <w:r>
        <w:rPr>
          <w:color w:val="000000" w:themeColor="text1"/>
        </w:rPr>
        <w:t>2</w:t>
      </w:r>
      <w:r w:rsidRPr="00572EE5">
        <w:rPr>
          <w:color w:val="000000" w:themeColor="text1"/>
        </w:rPr>
        <w:t>0.30 Požárně bezpečnostní řešení</w:t>
      </w:r>
      <w:r w:rsidRPr="00572EE5">
        <w:rPr>
          <w:color w:val="000000" w:themeColor="text1"/>
        </w:rPr>
        <w:tab/>
      </w:r>
      <w:r>
        <w:rPr>
          <w:color w:val="000000" w:themeColor="text1"/>
        </w:rPr>
        <w:t>viz. část 110.30 PBŘ</w:t>
      </w:r>
    </w:p>
    <w:p w14:paraId="0343666C" w14:textId="375CB33D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</w:t>
      </w:r>
      <w:r>
        <w:rPr>
          <w:color w:val="000000" w:themeColor="text1"/>
        </w:rPr>
        <w:t>2</w:t>
      </w:r>
      <w:r w:rsidRPr="00572EE5">
        <w:rPr>
          <w:color w:val="000000" w:themeColor="text1"/>
        </w:rPr>
        <w:t>0.40 Zdravotně technické instalace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232E2C78" w14:textId="29DEABFC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</w:t>
      </w:r>
      <w:r>
        <w:rPr>
          <w:color w:val="000000" w:themeColor="text1"/>
        </w:rPr>
        <w:t>2</w:t>
      </w:r>
      <w:r w:rsidRPr="00572EE5">
        <w:rPr>
          <w:color w:val="000000" w:themeColor="text1"/>
        </w:rPr>
        <w:t>0.60 Silnoproudá elektrotechnika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311B8F8F" w14:textId="1D936526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</w:t>
      </w:r>
      <w:r>
        <w:rPr>
          <w:color w:val="000000" w:themeColor="text1"/>
        </w:rPr>
        <w:t>2</w:t>
      </w:r>
      <w:r w:rsidRPr="00572EE5">
        <w:rPr>
          <w:color w:val="000000" w:themeColor="text1"/>
        </w:rPr>
        <w:t xml:space="preserve">0.70 </w:t>
      </w:r>
      <w:proofErr w:type="gramStart"/>
      <w:r w:rsidRPr="00572EE5">
        <w:rPr>
          <w:color w:val="000000" w:themeColor="text1"/>
        </w:rPr>
        <w:t>Slaboproudá  elektrotechnika</w:t>
      </w:r>
      <w:proofErr w:type="gramEnd"/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1064F827" w14:textId="72C3C849" w:rsid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  <w:r w:rsidRPr="00572EE5">
        <w:rPr>
          <w:color w:val="000000" w:themeColor="text1"/>
        </w:rPr>
        <w:t>1</w:t>
      </w:r>
      <w:r>
        <w:rPr>
          <w:color w:val="000000" w:themeColor="text1"/>
        </w:rPr>
        <w:t>2</w:t>
      </w:r>
      <w:r w:rsidRPr="00572EE5">
        <w:rPr>
          <w:color w:val="000000" w:themeColor="text1"/>
        </w:rPr>
        <w:t>0.73 EPS a ERO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5BE79D4B" w14:textId="77777777" w:rsidR="00572EE5" w:rsidRPr="00572EE5" w:rsidRDefault="00572EE5" w:rsidP="00572EE5">
      <w:pPr>
        <w:tabs>
          <w:tab w:val="left" w:pos="709"/>
          <w:tab w:val="left" w:pos="6663"/>
        </w:tabs>
        <w:ind w:left="708"/>
        <w:rPr>
          <w:color w:val="000000" w:themeColor="text1"/>
        </w:rPr>
      </w:pPr>
    </w:p>
    <w:p w14:paraId="10172992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SO 220 Oplocení a opěrné stěny</w:t>
      </w:r>
      <w:r w:rsidRPr="00572EE5">
        <w:rPr>
          <w:color w:val="000000" w:themeColor="text1"/>
        </w:rPr>
        <w:tab/>
      </w:r>
    </w:p>
    <w:p w14:paraId="63A28BB8" w14:textId="4ECF74C8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SO 230 Venkovní mobiliář, drobná architektura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572EE5">
        <w:rPr>
          <w:color w:val="000000" w:themeColor="text1"/>
        </w:rPr>
        <w:t>viz. 110.80 Interiéry</w:t>
      </w:r>
    </w:p>
    <w:p w14:paraId="6DD70F32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</w:p>
    <w:p w14:paraId="6E6EECF1" w14:textId="77777777" w:rsidR="00572EE5" w:rsidRPr="00572EE5" w:rsidRDefault="00572EE5" w:rsidP="00572EE5">
      <w:pPr>
        <w:tabs>
          <w:tab w:val="left" w:pos="709"/>
          <w:tab w:val="left" w:pos="6663"/>
        </w:tabs>
        <w:rPr>
          <w:b/>
          <w:bCs/>
          <w:color w:val="000000" w:themeColor="text1"/>
        </w:rPr>
      </w:pPr>
      <w:r w:rsidRPr="00572EE5">
        <w:rPr>
          <w:b/>
          <w:bCs/>
          <w:color w:val="000000" w:themeColor="text1"/>
        </w:rPr>
        <w:t>Základní popis technických a technologických zařízení</w:t>
      </w:r>
    </w:p>
    <w:p w14:paraId="3084DC74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ab/>
      </w:r>
    </w:p>
    <w:p w14:paraId="740A0E34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310 Příprava území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40CFC658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311 HTÚ</w:t>
      </w:r>
      <w:r w:rsidRPr="00572EE5">
        <w:rPr>
          <w:color w:val="000000" w:themeColor="text1"/>
        </w:rPr>
        <w:tab/>
      </w:r>
    </w:p>
    <w:p w14:paraId="7DF8F5B5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312 ČTÚ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64EDC4B5" w14:textId="3989ED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320 Komunikace a dopravní řešení</w:t>
      </w:r>
    </w:p>
    <w:p w14:paraId="10A02D4C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410 Přípojka vodovodu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6BF67268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411 Přeložky vodovodu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688FE9A7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420 Kanalizace splašková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74039ED4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430 Kanalizace dešťová, retence a odvodnění komunikací</w:t>
      </w:r>
      <w:r w:rsidRPr="00572EE5">
        <w:rPr>
          <w:color w:val="000000" w:themeColor="text1"/>
        </w:rPr>
        <w:tab/>
      </w:r>
    </w:p>
    <w:p w14:paraId="49F13230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440 Přípojka páry</w:t>
      </w:r>
      <w:r w:rsidRPr="00572EE5">
        <w:rPr>
          <w:color w:val="000000" w:themeColor="text1"/>
        </w:rPr>
        <w:tab/>
      </w:r>
    </w:p>
    <w:p w14:paraId="451F28FD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520 Přípojka silnoproudu</w:t>
      </w:r>
      <w:r w:rsidRPr="00572EE5">
        <w:rPr>
          <w:color w:val="000000" w:themeColor="text1"/>
        </w:rPr>
        <w:tab/>
      </w:r>
      <w:bookmarkStart w:id="25" w:name="_GoBack"/>
      <w:bookmarkEnd w:id="25"/>
    </w:p>
    <w:p w14:paraId="57744BAC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530 Přípojky slaboproudu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2387F68E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540 Venkovní osvětlení</w:t>
      </w:r>
      <w:r w:rsidRPr="00572EE5">
        <w:rPr>
          <w:color w:val="000000" w:themeColor="text1"/>
        </w:rPr>
        <w:tab/>
      </w:r>
    </w:p>
    <w:p w14:paraId="320A5CBC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550 Ochrana stávajícího slaboproudého vedení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52946626" w14:textId="77777777" w:rsidR="00572EE5" w:rsidRPr="00572EE5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560 Přeložky stávajícího slaboproudého vedení</w:t>
      </w:r>
      <w:r w:rsidRPr="00572EE5">
        <w:rPr>
          <w:color w:val="000000" w:themeColor="text1"/>
        </w:rPr>
        <w:tab/>
      </w:r>
      <w:r w:rsidRPr="00572EE5">
        <w:rPr>
          <w:color w:val="000000" w:themeColor="text1"/>
        </w:rPr>
        <w:tab/>
      </w:r>
    </w:p>
    <w:p w14:paraId="5240F128" w14:textId="221F8F15" w:rsidR="005C3482" w:rsidRDefault="00572EE5" w:rsidP="00572EE5">
      <w:pPr>
        <w:tabs>
          <w:tab w:val="left" w:pos="709"/>
          <w:tab w:val="left" w:pos="6663"/>
        </w:tabs>
        <w:rPr>
          <w:color w:val="000000" w:themeColor="text1"/>
        </w:rPr>
      </w:pPr>
      <w:r w:rsidRPr="00572EE5">
        <w:rPr>
          <w:color w:val="000000" w:themeColor="text1"/>
        </w:rPr>
        <w:t>IO 610 Přesun tlakové stanice N2O</w:t>
      </w:r>
      <w:r w:rsidR="005C3482" w:rsidRPr="005C3482">
        <w:rPr>
          <w:color w:val="000000" w:themeColor="text1"/>
        </w:rPr>
        <w:tab/>
      </w:r>
    </w:p>
    <w:p w14:paraId="572D534B" w14:textId="77777777" w:rsidR="00AD2DC9" w:rsidRDefault="00AD2DC9" w:rsidP="00AD2DC9">
      <w:pPr>
        <w:pStyle w:val="Nadpis1"/>
      </w:pPr>
      <w:bookmarkStart w:id="26" w:name="_Toc504120329"/>
      <w:r>
        <w:t>Seznam vstupních podkladů</w:t>
      </w:r>
      <w:bookmarkEnd w:id="20"/>
      <w:bookmarkEnd w:id="21"/>
      <w:bookmarkEnd w:id="22"/>
      <w:bookmarkEnd w:id="23"/>
      <w:bookmarkEnd w:id="26"/>
    </w:p>
    <w:p w14:paraId="00E14DAD" w14:textId="6AB3BBE8" w:rsidR="00DD6E1F" w:rsidRDefault="00653107" w:rsidP="00A95109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bookmarkStart w:id="27" w:name="_Hlk487635300"/>
      <w:r>
        <w:t>Dokumentace</w:t>
      </w:r>
      <w:r w:rsidR="004763FF">
        <w:t xml:space="preserve"> pro územní rozhodnutí zpracovaná DOMY s.r.o.</w:t>
      </w:r>
      <w:r>
        <w:t xml:space="preserve"> </w:t>
      </w:r>
      <w:r w:rsidR="0095004C">
        <w:t>v.r. 2018</w:t>
      </w:r>
    </w:p>
    <w:p w14:paraId="5E6D88C3" w14:textId="77777777" w:rsidR="00653107" w:rsidRPr="00ED615A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r w:rsidRPr="00ED615A">
        <w:t>Údaje z katastru nemovitostí</w:t>
      </w:r>
    </w:p>
    <w:p w14:paraId="2B249368" w14:textId="77777777" w:rsidR="00653107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r w:rsidRPr="00ED615A">
        <w:t>Mapa katastru</w:t>
      </w:r>
    </w:p>
    <w:p w14:paraId="3A59A1A0" w14:textId="19504A37" w:rsidR="00653107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r>
        <w:t>Geodetické zaměření fa. G</w:t>
      </w:r>
      <w:r w:rsidR="0095004C">
        <w:t>ON</w:t>
      </w:r>
      <w:r>
        <w:t xml:space="preserve"> </w:t>
      </w:r>
      <w:proofErr w:type="spellStart"/>
      <w:r>
        <w:t>z.r</w:t>
      </w:r>
      <w:proofErr w:type="spellEnd"/>
      <w:r>
        <w:t>. 201</w:t>
      </w:r>
      <w:r w:rsidR="0095004C">
        <w:t>8</w:t>
      </w:r>
    </w:p>
    <w:p w14:paraId="1B9A3D2F" w14:textId="77777777" w:rsidR="00653107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r>
        <w:t xml:space="preserve">Existence </w:t>
      </w:r>
      <w:proofErr w:type="spellStart"/>
      <w:r>
        <w:t>inž</w:t>
      </w:r>
      <w:proofErr w:type="spellEnd"/>
      <w:r>
        <w:t xml:space="preserve">. sítí z vyjádření správců </w:t>
      </w:r>
      <w:proofErr w:type="spellStart"/>
      <w:r>
        <w:t>inž</w:t>
      </w:r>
      <w:proofErr w:type="spellEnd"/>
      <w:r>
        <w:t xml:space="preserve"> sítí.</w:t>
      </w:r>
    </w:p>
    <w:p w14:paraId="706C4470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lastRenderedPageBreak/>
        <w:t>Studie nové budovy Fakulty zdravotnických studií UJEP v Ústí nad Labem</w:t>
      </w:r>
    </w:p>
    <w:p w14:paraId="048A6C7C" w14:textId="77777777" w:rsidR="00DD2ABC" w:rsidRPr="0095004C" w:rsidRDefault="00DD2ABC" w:rsidP="0095004C">
      <w:pPr>
        <w:pStyle w:val="04Tahomanormal12obyejn"/>
        <w:ind w:left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 xml:space="preserve">DOMY s.r.o. – Ing. arch. Jan Topinka, Ing. arch. Michal </w:t>
      </w:r>
      <w:proofErr w:type="spellStart"/>
      <w:r w:rsidRPr="0095004C">
        <w:rPr>
          <w:rFonts w:ascii="Arial" w:hAnsi="Arial" w:cs="Arial"/>
          <w:sz w:val="22"/>
          <w:szCs w:val="22"/>
          <w:lang w:eastAsia="ar-SA"/>
        </w:rPr>
        <w:t>Juha</w:t>
      </w:r>
      <w:proofErr w:type="spellEnd"/>
      <w:r w:rsidRPr="0095004C">
        <w:rPr>
          <w:rFonts w:ascii="Arial" w:hAnsi="Arial" w:cs="Arial"/>
          <w:sz w:val="22"/>
          <w:szCs w:val="22"/>
          <w:lang w:eastAsia="ar-SA"/>
        </w:rPr>
        <w:t xml:space="preserve">, Ing. Lukáš </w:t>
      </w:r>
      <w:proofErr w:type="spellStart"/>
      <w:r w:rsidRPr="0095004C">
        <w:rPr>
          <w:rFonts w:ascii="Arial" w:hAnsi="Arial" w:cs="Arial"/>
          <w:sz w:val="22"/>
          <w:szCs w:val="22"/>
          <w:lang w:eastAsia="ar-SA"/>
        </w:rPr>
        <w:t>Haller</w:t>
      </w:r>
      <w:proofErr w:type="spellEnd"/>
      <w:r w:rsidRPr="0095004C">
        <w:rPr>
          <w:rFonts w:ascii="Arial" w:hAnsi="Arial" w:cs="Arial"/>
          <w:sz w:val="22"/>
          <w:szCs w:val="22"/>
          <w:lang w:eastAsia="ar-SA"/>
        </w:rPr>
        <w:t>; červenec 2017</w:t>
      </w:r>
    </w:p>
    <w:p w14:paraId="1CC8A785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 xml:space="preserve">Zpráva o výsledcích </w:t>
      </w:r>
      <w:proofErr w:type="spellStart"/>
      <w:r w:rsidRPr="0095004C">
        <w:rPr>
          <w:rFonts w:ascii="Arial" w:hAnsi="Arial" w:cs="Arial"/>
          <w:sz w:val="22"/>
          <w:szCs w:val="22"/>
          <w:lang w:eastAsia="ar-SA"/>
        </w:rPr>
        <w:t>geologickoprůzkumných</w:t>
      </w:r>
      <w:proofErr w:type="spellEnd"/>
      <w:r w:rsidRPr="0095004C">
        <w:rPr>
          <w:rFonts w:ascii="Arial" w:hAnsi="Arial" w:cs="Arial"/>
          <w:sz w:val="22"/>
          <w:szCs w:val="22"/>
          <w:lang w:eastAsia="ar-SA"/>
        </w:rPr>
        <w:t xml:space="preserve"> prací</w:t>
      </w:r>
    </w:p>
    <w:p w14:paraId="58CF6272" w14:textId="77777777" w:rsidR="00DD2ABC" w:rsidRPr="0095004C" w:rsidRDefault="00DD2ABC" w:rsidP="0095004C">
      <w:pPr>
        <w:pStyle w:val="04Tahomanormal12obyejn"/>
        <w:ind w:left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 xml:space="preserve">Stavební geologie </w:t>
      </w:r>
      <w:proofErr w:type="spellStart"/>
      <w:r w:rsidRPr="0095004C">
        <w:rPr>
          <w:rFonts w:ascii="Arial" w:hAnsi="Arial" w:cs="Arial"/>
          <w:sz w:val="22"/>
          <w:szCs w:val="22"/>
          <w:lang w:eastAsia="ar-SA"/>
        </w:rPr>
        <w:t>n.p</w:t>
      </w:r>
      <w:proofErr w:type="spellEnd"/>
      <w:r w:rsidRPr="0095004C">
        <w:rPr>
          <w:rFonts w:ascii="Arial" w:hAnsi="Arial" w:cs="Arial"/>
          <w:sz w:val="22"/>
          <w:szCs w:val="22"/>
          <w:lang w:eastAsia="ar-SA"/>
        </w:rPr>
        <w:t>. Praha; červen 1980</w:t>
      </w:r>
    </w:p>
    <w:p w14:paraId="2700940B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Doplnění geologického průzkumu pro II. stavba Masarykovy nemocnice Bukov</w:t>
      </w:r>
    </w:p>
    <w:p w14:paraId="5C3C41A9" w14:textId="3DBBE50A" w:rsidR="00DD2ABC" w:rsidRDefault="00DD2ABC" w:rsidP="0095004C">
      <w:pPr>
        <w:pStyle w:val="04Tahomanormal12obyejn"/>
        <w:ind w:left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 xml:space="preserve">Inženýrská geologie IGF, Jaroslav </w:t>
      </w:r>
      <w:proofErr w:type="spellStart"/>
      <w:r w:rsidRPr="0095004C">
        <w:rPr>
          <w:rFonts w:ascii="Arial" w:hAnsi="Arial" w:cs="Arial"/>
          <w:sz w:val="22"/>
          <w:szCs w:val="22"/>
          <w:lang w:eastAsia="ar-SA"/>
        </w:rPr>
        <w:t>Florík</w:t>
      </w:r>
      <w:proofErr w:type="spellEnd"/>
      <w:r w:rsidRPr="0095004C">
        <w:rPr>
          <w:rFonts w:ascii="Arial" w:hAnsi="Arial" w:cs="Arial"/>
          <w:sz w:val="22"/>
          <w:szCs w:val="22"/>
          <w:lang w:eastAsia="ar-SA"/>
        </w:rPr>
        <w:t>; březen 1996</w:t>
      </w:r>
    </w:p>
    <w:p w14:paraId="6C4E8DFE" w14:textId="64D9B67D" w:rsidR="0095004C" w:rsidRPr="0095004C" w:rsidRDefault="0095004C" w:rsidP="0095004C">
      <w:pPr>
        <w:pStyle w:val="04Tahomanormal12obyejn"/>
        <w:ind w:left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IGP průzkum, prosinec 20018, Jaroslav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Florík</w:t>
      </w:r>
      <w:proofErr w:type="spellEnd"/>
    </w:p>
    <w:p w14:paraId="40D655D6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Fotodokumentace provedená zpracovatelem dokumentace</w:t>
      </w:r>
    </w:p>
    <w:p w14:paraId="79A7C3A9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Výkresová dokumentace sousedních stávajících objektů</w:t>
      </w:r>
    </w:p>
    <w:p w14:paraId="340A3131" w14:textId="77777777" w:rsidR="00DD2ABC" w:rsidRPr="0095004C" w:rsidRDefault="00DD2ABC" w:rsidP="0095004C">
      <w:pPr>
        <w:pStyle w:val="04Tahomanormal12obyejn"/>
        <w:ind w:left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archiv MNÚL, 2018</w:t>
      </w:r>
    </w:p>
    <w:p w14:paraId="060DF5F4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Územní plán sídelního útvaru města Ústí nad Labem</w:t>
      </w:r>
    </w:p>
    <w:p w14:paraId="60A13A40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Orientační výpisy z katastru nemovitostí a obchodního rejstříku</w:t>
      </w:r>
    </w:p>
    <w:p w14:paraId="24449453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Požadavky investora</w:t>
      </w:r>
    </w:p>
    <w:p w14:paraId="75FAFD48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Platná legislativa ČR</w:t>
      </w:r>
    </w:p>
    <w:p w14:paraId="072A078C" w14:textId="77777777" w:rsidR="00A95109" w:rsidRDefault="00A95109" w:rsidP="00DD6E1F">
      <w:pPr>
        <w:shd w:val="clear" w:color="auto" w:fill="FFFFFF"/>
        <w:suppressAutoHyphens w:val="0"/>
        <w:spacing w:line="276" w:lineRule="auto"/>
      </w:pPr>
    </w:p>
    <w:bookmarkEnd w:id="27"/>
    <w:p w14:paraId="727046AB" w14:textId="77777777" w:rsidR="00AD2DC9" w:rsidRDefault="00AD2DC9" w:rsidP="00BE7002"/>
    <w:p w14:paraId="585412E5" w14:textId="77777777" w:rsidR="00A95109" w:rsidRDefault="00A95109" w:rsidP="00BE7002"/>
    <w:p w14:paraId="2C65AFF0" w14:textId="069728A4" w:rsidR="00A95109" w:rsidRDefault="00653107">
      <w:r w:rsidRPr="00653107">
        <w:t xml:space="preserve">V Ostravě, </w:t>
      </w:r>
      <w:r w:rsidR="00517982">
        <w:t xml:space="preserve">červenec </w:t>
      </w:r>
      <w:r w:rsidRPr="00653107">
        <w:t>201</w:t>
      </w:r>
      <w:r w:rsidR="00517982">
        <w:t>9</w:t>
      </w:r>
      <w:proofErr w:type="gramStart"/>
      <w:r w:rsidRPr="00653107">
        <w:tab/>
        <w:t xml:space="preserve">  </w:t>
      </w:r>
      <w:r w:rsidRPr="00653107">
        <w:tab/>
      </w:r>
      <w:proofErr w:type="gramEnd"/>
      <w:r w:rsidRPr="00653107">
        <w:t xml:space="preserve">vypracoval: Ing. Martin </w:t>
      </w:r>
      <w:proofErr w:type="spellStart"/>
      <w:r w:rsidRPr="00653107">
        <w:t>Cieślar</w:t>
      </w:r>
      <w:proofErr w:type="spellEnd"/>
      <w:r w:rsidRPr="00653107">
        <w:t xml:space="preserve"> a kolektiv</w:t>
      </w:r>
    </w:p>
    <w:sectPr w:rsidR="00A95109" w:rsidSect="00C74DE0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CA7C7" w14:textId="77777777" w:rsidR="00CE154D" w:rsidRDefault="00CE154D">
      <w:r>
        <w:separator/>
      </w:r>
    </w:p>
  </w:endnote>
  <w:endnote w:type="continuationSeparator" w:id="0">
    <w:p w14:paraId="3D015009" w14:textId="77777777" w:rsidR="00CE154D" w:rsidRDefault="00CE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DD0A5" w14:textId="77777777" w:rsidR="00CE154D" w:rsidRDefault="00CE154D" w:rsidP="009308C7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54E9F254" w14:textId="58FC5F90" w:rsidR="00CE154D" w:rsidRDefault="00CE154D" w:rsidP="00425C35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>arch. č.: 1</w:t>
    </w:r>
    <w:r w:rsidR="00CD3805">
      <w:rPr>
        <w:sz w:val="18"/>
        <w:szCs w:val="18"/>
      </w:rPr>
      <w:t>8</w:t>
    </w:r>
    <w:r>
      <w:rPr>
        <w:sz w:val="18"/>
        <w:szCs w:val="18"/>
      </w:rPr>
      <w:t>-</w:t>
    </w:r>
    <w:r w:rsidR="00CD3805">
      <w:rPr>
        <w:sz w:val="18"/>
        <w:szCs w:val="18"/>
      </w:rPr>
      <w:t>030</w:t>
    </w:r>
    <w:r>
      <w:rPr>
        <w:sz w:val="18"/>
        <w:szCs w:val="18"/>
      </w:rPr>
      <w:t>-</w:t>
    </w:r>
    <w:r w:rsidR="00A1169E">
      <w:rPr>
        <w:sz w:val="18"/>
        <w:szCs w:val="18"/>
      </w:rPr>
      <w:t>5</w:t>
    </w:r>
    <w:r>
      <w:rPr>
        <w:sz w:val="18"/>
        <w:szCs w:val="18"/>
      </w:rPr>
      <w:t xml:space="preserve"> / A                                                                                                         </w:t>
    </w:r>
    <w:r>
      <w:rPr>
        <w:sz w:val="18"/>
        <w:szCs w:val="18"/>
      </w:rPr>
      <w:tab/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130953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 w:rsidR="00130953">
      <w:rPr>
        <w:noProof/>
        <w:sz w:val="18"/>
        <w:szCs w:val="18"/>
      </w:rPr>
      <w:t>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A7328" w14:textId="77777777" w:rsidR="00CE154D" w:rsidRDefault="00CE154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11460" w14:textId="77777777" w:rsidR="00CE154D" w:rsidRDefault="00CE15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B4E5F" w14:textId="77777777" w:rsidR="00CE154D" w:rsidRDefault="00CE154D">
      <w:r>
        <w:separator/>
      </w:r>
    </w:p>
  </w:footnote>
  <w:footnote w:type="continuationSeparator" w:id="0">
    <w:p w14:paraId="5EEAB6F7" w14:textId="77777777" w:rsidR="00CE154D" w:rsidRDefault="00CE1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A95E0" w14:textId="77777777" w:rsidR="00CE154D" w:rsidRPr="00EE61AF" w:rsidRDefault="00CE154D" w:rsidP="00EE61A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44D12" w14:textId="77777777" w:rsidR="00CE154D" w:rsidRDefault="00CE154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1D4B9E7" wp14:editId="28EC8B6A">
          <wp:simplePos x="0" y="0"/>
          <wp:positionH relativeFrom="column">
            <wp:posOffset>1266825</wp:posOffset>
          </wp:positionH>
          <wp:positionV relativeFrom="paragraph">
            <wp:posOffset>-3175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5BD71" w14:textId="77777777" w:rsidR="00CE154D" w:rsidRDefault="00CE154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BA0D5" w14:textId="77777777" w:rsidR="00CE154D" w:rsidRDefault="00CE154D" w:rsidP="00C16509">
    <w:pPr>
      <w:pStyle w:val="Zhlav"/>
      <w:rPr>
        <w:sz w:val="18"/>
        <w:szCs w:val="18"/>
      </w:rPr>
    </w:pPr>
  </w:p>
  <w:p w14:paraId="79C60390" w14:textId="7D506CBB" w:rsidR="00CE154D" w:rsidRPr="00A01F0D" w:rsidRDefault="00CD3805" w:rsidP="00A01F0D">
    <w:pPr>
      <w:pStyle w:val="Zhlav"/>
      <w:rPr>
        <w:sz w:val="18"/>
        <w:szCs w:val="18"/>
      </w:rPr>
    </w:pPr>
    <w:bookmarkStart w:id="28" w:name="_Hlk487632438"/>
    <w:r w:rsidRPr="00CD3805">
      <w:rPr>
        <w:sz w:val="18"/>
        <w:szCs w:val="18"/>
      </w:rPr>
      <w:t xml:space="preserve">U21 – UJEP Výstavba výukových prostor Fakulty zdravotnických studií </w:t>
    </w:r>
  </w:p>
  <w:bookmarkEnd w:id="28"/>
  <w:p w14:paraId="3C8392A4" w14:textId="703A8CF0" w:rsidR="00CE154D" w:rsidRDefault="00CE154D" w:rsidP="00043CAD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</w:t>
    </w:r>
    <w:r w:rsidR="00A1169E">
      <w:rPr>
        <w:sz w:val="18"/>
        <w:szCs w:val="18"/>
      </w:rPr>
      <w:t xml:space="preserve"> provádění stavby</w:t>
    </w:r>
  </w:p>
  <w:p w14:paraId="1E9D63A3" w14:textId="77777777" w:rsidR="00CE154D" w:rsidRDefault="00CE154D" w:rsidP="00043CAD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A. Průvodní zpráva</w:t>
    </w:r>
  </w:p>
  <w:p w14:paraId="170437B0" w14:textId="77777777" w:rsidR="00CE154D" w:rsidRPr="00043CAD" w:rsidRDefault="00CE154D" w:rsidP="00043CAD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B17D7" w14:textId="77777777" w:rsidR="00CE154D" w:rsidRDefault="00CE15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5" w15:restartNumberingAfterBreak="0">
    <w:nsid w:val="0DB21CB1"/>
    <w:multiLevelType w:val="hybridMultilevel"/>
    <w:tmpl w:val="ECE218F6"/>
    <w:lvl w:ilvl="0" w:tplc="60BC79FC">
      <w:start w:val="1"/>
      <w:numFmt w:val="decimal"/>
      <w:lvlText w:val="[%1]"/>
      <w:lvlJc w:val="left"/>
      <w:pPr>
        <w:ind w:left="1920" w:hanging="360"/>
      </w:pPr>
      <w:rPr>
        <w:rFonts w:ascii="Arial" w:hAnsi="Arial" w:cs="Arial" w:hint="default"/>
      </w:rPr>
    </w:lvl>
    <w:lvl w:ilvl="1" w:tplc="EF10FE36">
      <w:numFmt w:val="bullet"/>
      <w:lvlText w:val="-"/>
      <w:lvlJc w:val="left"/>
      <w:pPr>
        <w:ind w:left="1222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6142E0E"/>
    <w:multiLevelType w:val="hybridMultilevel"/>
    <w:tmpl w:val="3AB23F84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C76DDD"/>
    <w:multiLevelType w:val="hybridMultilevel"/>
    <w:tmpl w:val="FDA41C4E"/>
    <w:lvl w:ilvl="0" w:tplc="26BC52E8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E74D1E"/>
    <w:multiLevelType w:val="hybridMultilevel"/>
    <w:tmpl w:val="7DBE8982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FC77C3"/>
    <w:multiLevelType w:val="hybridMultilevel"/>
    <w:tmpl w:val="FFC6F7B2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89638F"/>
    <w:multiLevelType w:val="hybridMultilevel"/>
    <w:tmpl w:val="B39884CA"/>
    <w:lvl w:ilvl="0" w:tplc="46BCF352">
      <w:start w:val="1"/>
      <w:numFmt w:val="decimal"/>
      <w:pStyle w:val="Nadpis1"/>
      <w:lvlText w:val="A. %1"/>
      <w:lvlJc w:val="left"/>
      <w:pPr>
        <w:ind w:left="24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311BAF"/>
    <w:multiLevelType w:val="hybridMultilevel"/>
    <w:tmpl w:val="66369F56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A519F4"/>
    <w:multiLevelType w:val="hybridMultilevel"/>
    <w:tmpl w:val="B81A6A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EA658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C13799"/>
    <w:multiLevelType w:val="hybridMultilevel"/>
    <w:tmpl w:val="5B680024"/>
    <w:lvl w:ilvl="0" w:tplc="D4963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3"/>
  </w:num>
  <w:num w:numId="5">
    <w:abstractNumId w:val="14"/>
  </w:num>
  <w:num w:numId="6">
    <w:abstractNumId w:val="26"/>
  </w:num>
  <w:num w:numId="7">
    <w:abstractNumId w:val="20"/>
  </w:num>
  <w:num w:numId="8">
    <w:abstractNumId w:val="17"/>
  </w:num>
  <w:num w:numId="9">
    <w:abstractNumId w:val="17"/>
    <w:lvlOverride w:ilvl="0">
      <w:startOverride w:val="1"/>
    </w:lvlOverride>
  </w:num>
  <w:num w:numId="10">
    <w:abstractNumId w:val="24"/>
  </w:num>
  <w:num w:numId="11">
    <w:abstractNumId w:val="19"/>
  </w:num>
  <w:num w:numId="12">
    <w:abstractNumId w:val="15"/>
  </w:num>
  <w:num w:numId="13">
    <w:abstractNumId w:val="21"/>
  </w:num>
  <w:num w:numId="14">
    <w:abstractNumId w:val="28"/>
  </w:num>
  <w:num w:numId="15">
    <w:abstractNumId w:val="25"/>
  </w:num>
  <w:num w:numId="16">
    <w:abstractNumId w:val="22"/>
  </w:num>
  <w:num w:numId="17">
    <w:abstractNumId w:val="29"/>
  </w:num>
  <w:num w:numId="18">
    <w:abstractNumId w:val="23"/>
  </w:num>
  <w:num w:numId="19">
    <w:abstractNumId w:val="16"/>
  </w:num>
  <w:num w:numId="20">
    <w:abstractNumId w:val="18"/>
  </w:num>
  <w:num w:numId="21">
    <w:abstractNumId w:val="27"/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17"/>
    <w:lvlOverride w:ilvl="0">
      <w:startOverride w:val="1"/>
    </w:lvlOverride>
  </w:num>
  <w:num w:numId="25">
    <w:abstractNumId w:val="31"/>
  </w:num>
  <w:num w:numId="26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E8"/>
    <w:rsid w:val="000017D2"/>
    <w:rsid w:val="00001806"/>
    <w:rsid w:val="0001205B"/>
    <w:rsid w:val="000123A8"/>
    <w:rsid w:val="000170D1"/>
    <w:rsid w:val="000174C8"/>
    <w:rsid w:val="00020D2F"/>
    <w:rsid w:val="00022770"/>
    <w:rsid w:val="0002492B"/>
    <w:rsid w:val="00025292"/>
    <w:rsid w:val="00026A83"/>
    <w:rsid w:val="00031510"/>
    <w:rsid w:val="00035C38"/>
    <w:rsid w:val="00040649"/>
    <w:rsid w:val="00040F77"/>
    <w:rsid w:val="00042F8B"/>
    <w:rsid w:val="000436E8"/>
    <w:rsid w:val="00043CAD"/>
    <w:rsid w:val="00044425"/>
    <w:rsid w:val="00045A73"/>
    <w:rsid w:val="000507CA"/>
    <w:rsid w:val="000510D0"/>
    <w:rsid w:val="000525F7"/>
    <w:rsid w:val="00055E4C"/>
    <w:rsid w:val="0005617E"/>
    <w:rsid w:val="00060366"/>
    <w:rsid w:val="00064747"/>
    <w:rsid w:val="00070943"/>
    <w:rsid w:val="0007165A"/>
    <w:rsid w:val="00071987"/>
    <w:rsid w:val="00075962"/>
    <w:rsid w:val="00081E51"/>
    <w:rsid w:val="00086995"/>
    <w:rsid w:val="00091754"/>
    <w:rsid w:val="00091B65"/>
    <w:rsid w:val="000977CC"/>
    <w:rsid w:val="000A1CB8"/>
    <w:rsid w:val="000A4B03"/>
    <w:rsid w:val="000B3883"/>
    <w:rsid w:val="000B3FEC"/>
    <w:rsid w:val="000B5185"/>
    <w:rsid w:val="000B78EA"/>
    <w:rsid w:val="000B7AE3"/>
    <w:rsid w:val="000C4431"/>
    <w:rsid w:val="000C5338"/>
    <w:rsid w:val="000C7994"/>
    <w:rsid w:val="000C7D76"/>
    <w:rsid w:val="000D04A7"/>
    <w:rsid w:val="000D0BD0"/>
    <w:rsid w:val="000D3ED9"/>
    <w:rsid w:val="000D3F8D"/>
    <w:rsid w:val="000D4667"/>
    <w:rsid w:val="000E5A71"/>
    <w:rsid w:val="000F19C7"/>
    <w:rsid w:val="000F1AF6"/>
    <w:rsid w:val="000F28C6"/>
    <w:rsid w:val="000F3437"/>
    <w:rsid w:val="000F3AAA"/>
    <w:rsid w:val="000F6850"/>
    <w:rsid w:val="001021DB"/>
    <w:rsid w:val="001103BA"/>
    <w:rsid w:val="00114FD8"/>
    <w:rsid w:val="00120551"/>
    <w:rsid w:val="00122FF4"/>
    <w:rsid w:val="00130953"/>
    <w:rsid w:val="00134F0B"/>
    <w:rsid w:val="001355B8"/>
    <w:rsid w:val="001437BB"/>
    <w:rsid w:val="00143FDF"/>
    <w:rsid w:val="001457C1"/>
    <w:rsid w:val="0014790C"/>
    <w:rsid w:val="00154AC9"/>
    <w:rsid w:val="00154D9E"/>
    <w:rsid w:val="001615F6"/>
    <w:rsid w:val="00161B90"/>
    <w:rsid w:val="00166B5C"/>
    <w:rsid w:val="001677E9"/>
    <w:rsid w:val="00170336"/>
    <w:rsid w:val="0017136B"/>
    <w:rsid w:val="00172603"/>
    <w:rsid w:val="0017271C"/>
    <w:rsid w:val="0017555A"/>
    <w:rsid w:val="00177933"/>
    <w:rsid w:val="001838B6"/>
    <w:rsid w:val="001849AA"/>
    <w:rsid w:val="00187A0B"/>
    <w:rsid w:val="00190BF4"/>
    <w:rsid w:val="001919FB"/>
    <w:rsid w:val="00193A4C"/>
    <w:rsid w:val="00194593"/>
    <w:rsid w:val="00194F26"/>
    <w:rsid w:val="00197118"/>
    <w:rsid w:val="00197AEE"/>
    <w:rsid w:val="001A1178"/>
    <w:rsid w:val="001A2257"/>
    <w:rsid w:val="001A28E2"/>
    <w:rsid w:val="001A5574"/>
    <w:rsid w:val="001A5A8C"/>
    <w:rsid w:val="001A6B91"/>
    <w:rsid w:val="001B007A"/>
    <w:rsid w:val="001B1F46"/>
    <w:rsid w:val="001C0866"/>
    <w:rsid w:val="001C2657"/>
    <w:rsid w:val="001C3B44"/>
    <w:rsid w:val="001C6461"/>
    <w:rsid w:val="001C64B5"/>
    <w:rsid w:val="001D1AA8"/>
    <w:rsid w:val="001D1E5D"/>
    <w:rsid w:val="001D2888"/>
    <w:rsid w:val="001D43DC"/>
    <w:rsid w:val="001D5376"/>
    <w:rsid w:val="001D719C"/>
    <w:rsid w:val="001E0C74"/>
    <w:rsid w:val="001E3DD8"/>
    <w:rsid w:val="001E71BD"/>
    <w:rsid w:val="001E74E0"/>
    <w:rsid w:val="001F369B"/>
    <w:rsid w:val="001F4ECA"/>
    <w:rsid w:val="001F77B7"/>
    <w:rsid w:val="001F7AE2"/>
    <w:rsid w:val="00203296"/>
    <w:rsid w:val="00207899"/>
    <w:rsid w:val="002117C9"/>
    <w:rsid w:val="00212727"/>
    <w:rsid w:val="00214A65"/>
    <w:rsid w:val="00215891"/>
    <w:rsid w:val="002208A4"/>
    <w:rsid w:val="002242E3"/>
    <w:rsid w:val="002251AF"/>
    <w:rsid w:val="00225BFC"/>
    <w:rsid w:val="00226AA9"/>
    <w:rsid w:val="00226C72"/>
    <w:rsid w:val="00226D33"/>
    <w:rsid w:val="0023031D"/>
    <w:rsid w:val="00234D66"/>
    <w:rsid w:val="00236EA8"/>
    <w:rsid w:val="00237597"/>
    <w:rsid w:val="00237974"/>
    <w:rsid w:val="0024220E"/>
    <w:rsid w:val="0024449E"/>
    <w:rsid w:val="00244B4B"/>
    <w:rsid w:val="0024634B"/>
    <w:rsid w:val="00246629"/>
    <w:rsid w:val="002468CA"/>
    <w:rsid w:val="0025348B"/>
    <w:rsid w:val="00254BB7"/>
    <w:rsid w:val="00262349"/>
    <w:rsid w:val="00264C85"/>
    <w:rsid w:val="00266984"/>
    <w:rsid w:val="0027124B"/>
    <w:rsid w:val="002750AE"/>
    <w:rsid w:val="00282260"/>
    <w:rsid w:val="002830F9"/>
    <w:rsid w:val="00283A2A"/>
    <w:rsid w:val="0028477E"/>
    <w:rsid w:val="002A04C9"/>
    <w:rsid w:val="002A3C66"/>
    <w:rsid w:val="002A7069"/>
    <w:rsid w:val="002B1596"/>
    <w:rsid w:val="002B2F91"/>
    <w:rsid w:val="002C2CA3"/>
    <w:rsid w:val="002C4818"/>
    <w:rsid w:val="002C54F8"/>
    <w:rsid w:val="002C738C"/>
    <w:rsid w:val="002C73A9"/>
    <w:rsid w:val="002E0163"/>
    <w:rsid w:val="002E136C"/>
    <w:rsid w:val="002E223D"/>
    <w:rsid w:val="002E4B8A"/>
    <w:rsid w:val="002E5877"/>
    <w:rsid w:val="002E7861"/>
    <w:rsid w:val="002F1885"/>
    <w:rsid w:val="002F6843"/>
    <w:rsid w:val="00311136"/>
    <w:rsid w:val="0031425B"/>
    <w:rsid w:val="00314C68"/>
    <w:rsid w:val="00317470"/>
    <w:rsid w:val="00317E76"/>
    <w:rsid w:val="0032388F"/>
    <w:rsid w:val="00323F4D"/>
    <w:rsid w:val="00330641"/>
    <w:rsid w:val="00335014"/>
    <w:rsid w:val="00336428"/>
    <w:rsid w:val="00336B02"/>
    <w:rsid w:val="00336D30"/>
    <w:rsid w:val="00337883"/>
    <w:rsid w:val="00337F84"/>
    <w:rsid w:val="003404E0"/>
    <w:rsid w:val="003408EA"/>
    <w:rsid w:val="00340A76"/>
    <w:rsid w:val="00341940"/>
    <w:rsid w:val="0034554F"/>
    <w:rsid w:val="00345828"/>
    <w:rsid w:val="00364CD5"/>
    <w:rsid w:val="00367BC6"/>
    <w:rsid w:val="00370F1B"/>
    <w:rsid w:val="00372D25"/>
    <w:rsid w:val="00372D9F"/>
    <w:rsid w:val="00372E48"/>
    <w:rsid w:val="00373291"/>
    <w:rsid w:val="00381EB6"/>
    <w:rsid w:val="00387218"/>
    <w:rsid w:val="00387E64"/>
    <w:rsid w:val="00393BC4"/>
    <w:rsid w:val="003949C2"/>
    <w:rsid w:val="00394B16"/>
    <w:rsid w:val="003954D1"/>
    <w:rsid w:val="00396EC9"/>
    <w:rsid w:val="0039783A"/>
    <w:rsid w:val="003A075A"/>
    <w:rsid w:val="003A3E8B"/>
    <w:rsid w:val="003A5F7C"/>
    <w:rsid w:val="003B39FD"/>
    <w:rsid w:val="003B691D"/>
    <w:rsid w:val="003B6DE7"/>
    <w:rsid w:val="003C0A6B"/>
    <w:rsid w:val="003C4CF9"/>
    <w:rsid w:val="003D1BE2"/>
    <w:rsid w:val="003D6DF6"/>
    <w:rsid w:val="003E57D6"/>
    <w:rsid w:val="003F02C3"/>
    <w:rsid w:val="003F0B64"/>
    <w:rsid w:val="003F42D3"/>
    <w:rsid w:val="004000AB"/>
    <w:rsid w:val="004076D7"/>
    <w:rsid w:val="004111CE"/>
    <w:rsid w:val="00413061"/>
    <w:rsid w:val="004132C4"/>
    <w:rsid w:val="00415E35"/>
    <w:rsid w:val="004175B7"/>
    <w:rsid w:val="004211C7"/>
    <w:rsid w:val="004250D6"/>
    <w:rsid w:val="00425C35"/>
    <w:rsid w:val="00430A9C"/>
    <w:rsid w:val="00430DCF"/>
    <w:rsid w:val="004376F1"/>
    <w:rsid w:val="00442278"/>
    <w:rsid w:val="00445430"/>
    <w:rsid w:val="004468C8"/>
    <w:rsid w:val="0045165D"/>
    <w:rsid w:val="004526AE"/>
    <w:rsid w:val="00457740"/>
    <w:rsid w:val="00460084"/>
    <w:rsid w:val="004642E9"/>
    <w:rsid w:val="00464A2A"/>
    <w:rsid w:val="00466BEA"/>
    <w:rsid w:val="00472B32"/>
    <w:rsid w:val="004758A2"/>
    <w:rsid w:val="0047621C"/>
    <w:rsid w:val="004763FF"/>
    <w:rsid w:val="00477F11"/>
    <w:rsid w:val="004809AC"/>
    <w:rsid w:val="00481DED"/>
    <w:rsid w:val="00483DF3"/>
    <w:rsid w:val="0048709B"/>
    <w:rsid w:val="0049105F"/>
    <w:rsid w:val="00492310"/>
    <w:rsid w:val="00492D67"/>
    <w:rsid w:val="00492F6B"/>
    <w:rsid w:val="004A198C"/>
    <w:rsid w:val="004A32D9"/>
    <w:rsid w:val="004A3B92"/>
    <w:rsid w:val="004A4769"/>
    <w:rsid w:val="004A521E"/>
    <w:rsid w:val="004A6FB2"/>
    <w:rsid w:val="004B1C4A"/>
    <w:rsid w:val="004B2E5E"/>
    <w:rsid w:val="004B4486"/>
    <w:rsid w:val="004B6444"/>
    <w:rsid w:val="004C11FD"/>
    <w:rsid w:val="004C426E"/>
    <w:rsid w:val="004C4BA4"/>
    <w:rsid w:val="004C6073"/>
    <w:rsid w:val="004C6F87"/>
    <w:rsid w:val="004D1844"/>
    <w:rsid w:val="004D28FB"/>
    <w:rsid w:val="004D74DC"/>
    <w:rsid w:val="004D7FA8"/>
    <w:rsid w:val="004E0D36"/>
    <w:rsid w:val="004E216C"/>
    <w:rsid w:val="004E2750"/>
    <w:rsid w:val="004E6F17"/>
    <w:rsid w:val="004E7855"/>
    <w:rsid w:val="004F189C"/>
    <w:rsid w:val="004F26FD"/>
    <w:rsid w:val="004F2B6E"/>
    <w:rsid w:val="004F39C8"/>
    <w:rsid w:val="004F6D27"/>
    <w:rsid w:val="005023F2"/>
    <w:rsid w:val="0050369C"/>
    <w:rsid w:val="00511D28"/>
    <w:rsid w:val="005125A0"/>
    <w:rsid w:val="00514C1F"/>
    <w:rsid w:val="00515A9E"/>
    <w:rsid w:val="00517982"/>
    <w:rsid w:val="00522D2B"/>
    <w:rsid w:val="005301F0"/>
    <w:rsid w:val="00531AEB"/>
    <w:rsid w:val="00531E03"/>
    <w:rsid w:val="005404BF"/>
    <w:rsid w:val="005431F4"/>
    <w:rsid w:val="005472BB"/>
    <w:rsid w:val="00550E8B"/>
    <w:rsid w:val="00555954"/>
    <w:rsid w:val="005621A6"/>
    <w:rsid w:val="005639FC"/>
    <w:rsid w:val="00563F1D"/>
    <w:rsid w:val="00564A3E"/>
    <w:rsid w:val="0057054E"/>
    <w:rsid w:val="00572EE5"/>
    <w:rsid w:val="00572F25"/>
    <w:rsid w:val="00574FC7"/>
    <w:rsid w:val="00575F30"/>
    <w:rsid w:val="0057665B"/>
    <w:rsid w:val="00576B78"/>
    <w:rsid w:val="005845AF"/>
    <w:rsid w:val="0058484A"/>
    <w:rsid w:val="00587A0E"/>
    <w:rsid w:val="00591F46"/>
    <w:rsid w:val="005A088F"/>
    <w:rsid w:val="005A1E12"/>
    <w:rsid w:val="005A212C"/>
    <w:rsid w:val="005A5BD8"/>
    <w:rsid w:val="005A66EC"/>
    <w:rsid w:val="005B1D56"/>
    <w:rsid w:val="005B291E"/>
    <w:rsid w:val="005B5329"/>
    <w:rsid w:val="005B7E50"/>
    <w:rsid w:val="005C1DC4"/>
    <w:rsid w:val="005C2FB8"/>
    <w:rsid w:val="005C3482"/>
    <w:rsid w:val="005D1625"/>
    <w:rsid w:val="005D1706"/>
    <w:rsid w:val="005D33A7"/>
    <w:rsid w:val="005D4E50"/>
    <w:rsid w:val="005D5D97"/>
    <w:rsid w:val="005E0D7E"/>
    <w:rsid w:val="005E1507"/>
    <w:rsid w:val="005E22DA"/>
    <w:rsid w:val="005E324E"/>
    <w:rsid w:val="005E5ACC"/>
    <w:rsid w:val="005F10C4"/>
    <w:rsid w:val="005F257B"/>
    <w:rsid w:val="005F3857"/>
    <w:rsid w:val="00603034"/>
    <w:rsid w:val="00607049"/>
    <w:rsid w:val="006126E6"/>
    <w:rsid w:val="00614677"/>
    <w:rsid w:val="00616B80"/>
    <w:rsid w:val="00617102"/>
    <w:rsid w:val="0062554B"/>
    <w:rsid w:val="00640F87"/>
    <w:rsid w:val="006422FE"/>
    <w:rsid w:val="00645165"/>
    <w:rsid w:val="0064667E"/>
    <w:rsid w:val="00647100"/>
    <w:rsid w:val="006502CF"/>
    <w:rsid w:val="00650A0F"/>
    <w:rsid w:val="00653107"/>
    <w:rsid w:val="00666A33"/>
    <w:rsid w:val="00666E14"/>
    <w:rsid w:val="00670E58"/>
    <w:rsid w:val="006741AA"/>
    <w:rsid w:val="00676E14"/>
    <w:rsid w:val="00677924"/>
    <w:rsid w:val="006809B7"/>
    <w:rsid w:val="0068236A"/>
    <w:rsid w:val="00684381"/>
    <w:rsid w:val="00691A26"/>
    <w:rsid w:val="006942C5"/>
    <w:rsid w:val="006952F3"/>
    <w:rsid w:val="006960C7"/>
    <w:rsid w:val="006961D2"/>
    <w:rsid w:val="00697DBC"/>
    <w:rsid w:val="006A2E26"/>
    <w:rsid w:val="006A325D"/>
    <w:rsid w:val="006A5295"/>
    <w:rsid w:val="006A678C"/>
    <w:rsid w:val="006A6F1E"/>
    <w:rsid w:val="006A7EF1"/>
    <w:rsid w:val="006B19E7"/>
    <w:rsid w:val="006B32D3"/>
    <w:rsid w:val="006B3A71"/>
    <w:rsid w:val="006B74F5"/>
    <w:rsid w:val="006B7839"/>
    <w:rsid w:val="006C0409"/>
    <w:rsid w:val="006C1CA1"/>
    <w:rsid w:val="006C4616"/>
    <w:rsid w:val="006C62CB"/>
    <w:rsid w:val="006D1DD2"/>
    <w:rsid w:val="006D29DA"/>
    <w:rsid w:val="006D63FB"/>
    <w:rsid w:val="006D685A"/>
    <w:rsid w:val="006E16D8"/>
    <w:rsid w:val="006E4AD7"/>
    <w:rsid w:val="006E753E"/>
    <w:rsid w:val="006E77FE"/>
    <w:rsid w:val="006F5A21"/>
    <w:rsid w:val="006F73FD"/>
    <w:rsid w:val="0070217F"/>
    <w:rsid w:val="00703C5F"/>
    <w:rsid w:val="007108CF"/>
    <w:rsid w:val="00711E86"/>
    <w:rsid w:val="00712040"/>
    <w:rsid w:val="00714B15"/>
    <w:rsid w:val="007208FD"/>
    <w:rsid w:val="007214F2"/>
    <w:rsid w:val="00726644"/>
    <w:rsid w:val="00727151"/>
    <w:rsid w:val="0072781D"/>
    <w:rsid w:val="00731866"/>
    <w:rsid w:val="0073198F"/>
    <w:rsid w:val="00735948"/>
    <w:rsid w:val="00740DC2"/>
    <w:rsid w:val="007410FB"/>
    <w:rsid w:val="00742723"/>
    <w:rsid w:val="00746562"/>
    <w:rsid w:val="00746B24"/>
    <w:rsid w:val="007527D8"/>
    <w:rsid w:val="0075711D"/>
    <w:rsid w:val="0076269A"/>
    <w:rsid w:val="00765BD7"/>
    <w:rsid w:val="00770F31"/>
    <w:rsid w:val="00771040"/>
    <w:rsid w:val="00771797"/>
    <w:rsid w:val="007718C6"/>
    <w:rsid w:val="00776026"/>
    <w:rsid w:val="00776040"/>
    <w:rsid w:val="007769A6"/>
    <w:rsid w:val="0077715D"/>
    <w:rsid w:val="0078008F"/>
    <w:rsid w:val="00781086"/>
    <w:rsid w:val="007839F1"/>
    <w:rsid w:val="00784C68"/>
    <w:rsid w:val="007912AE"/>
    <w:rsid w:val="007919A0"/>
    <w:rsid w:val="00793929"/>
    <w:rsid w:val="0079475F"/>
    <w:rsid w:val="007A1052"/>
    <w:rsid w:val="007A14D8"/>
    <w:rsid w:val="007A2222"/>
    <w:rsid w:val="007A2237"/>
    <w:rsid w:val="007B153E"/>
    <w:rsid w:val="007B323A"/>
    <w:rsid w:val="007B6E5D"/>
    <w:rsid w:val="007C2608"/>
    <w:rsid w:val="007C2E8C"/>
    <w:rsid w:val="007C3367"/>
    <w:rsid w:val="007C3B74"/>
    <w:rsid w:val="007C436A"/>
    <w:rsid w:val="007C7013"/>
    <w:rsid w:val="007D155C"/>
    <w:rsid w:val="007D4FD7"/>
    <w:rsid w:val="007D5249"/>
    <w:rsid w:val="007D57EA"/>
    <w:rsid w:val="007D5ED1"/>
    <w:rsid w:val="007D6000"/>
    <w:rsid w:val="007D7749"/>
    <w:rsid w:val="007E2006"/>
    <w:rsid w:val="007E27AB"/>
    <w:rsid w:val="007E4F4C"/>
    <w:rsid w:val="007E5AAA"/>
    <w:rsid w:val="007E76E8"/>
    <w:rsid w:val="007F17B0"/>
    <w:rsid w:val="007F194F"/>
    <w:rsid w:val="007F19FF"/>
    <w:rsid w:val="007F6127"/>
    <w:rsid w:val="007F746B"/>
    <w:rsid w:val="00800393"/>
    <w:rsid w:val="008007FC"/>
    <w:rsid w:val="00801D9C"/>
    <w:rsid w:val="00803A9E"/>
    <w:rsid w:val="00804241"/>
    <w:rsid w:val="008046CA"/>
    <w:rsid w:val="00805A0D"/>
    <w:rsid w:val="008071D6"/>
    <w:rsid w:val="0081440B"/>
    <w:rsid w:val="00814A27"/>
    <w:rsid w:val="00823309"/>
    <w:rsid w:val="00824DA1"/>
    <w:rsid w:val="0083035B"/>
    <w:rsid w:val="00831F0D"/>
    <w:rsid w:val="00834C5E"/>
    <w:rsid w:val="0084096D"/>
    <w:rsid w:val="00841F2A"/>
    <w:rsid w:val="00847EDB"/>
    <w:rsid w:val="008503AE"/>
    <w:rsid w:val="008511F4"/>
    <w:rsid w:val="00852D7D"/>
    <w:rsid w:val="00853743"/>
    <w:rsid w:val="008538A4"/>
    <w:rsid w:val="00860C8A"/>
    <w:rsid w:val="00862226"/>
    <w:rsid w:val="008627E8"/>
    <w:rsid w:val="0086455C"/>
    <w:rsid w:val="00866C1F"/>
    <w:rsid w:val="0087293C"/>
    <w:rsid w:val="00874FAB"/>
    <w:rsid w:val="00890B69"/>
    <w:rsid w:val="008926BF"/>
    <w:rsid w:val="00892E34"/>
    <w:rsid w:val="00896896"/>
    <w:rsid w:val="00897619"/>
    <w:rsid w:val="008A1A73"/>
    <w:rsid w:val="008A332B"/>
    <w:rsid w:val="008A4BF0"/>
    <w:rsid w:val="008A578E"/>
    <w:rsid w:val="008B0F52"/>
    <w:rsid w:val="008B11AA"/>
    <w:rsid w:val="008B22E6"/>
    <w:rsid w:val="008C1EED"/>
    <w:rsid w:val="008C7BF7"/>
    <w:rsid w:val="008D0E4C"/>
    <w:rsid w:val="008D1459"/>
    <w:rsid w:val="008D1C7C"/>
    <w:rsid w:val="008D6965"/>
    <w:rsid w:val="008E3EB0"/>
    <w:rsid w:val="008E5819"/>
    <w:rsid w:val="009122EE"/>
    <w:rsid w:val="0091589D"/>
    <w:rsid w:val="00916350"/>
    <w:rsid w:val="00916550"/>
    <w:rsid w:val="00916ABD"/>
    <w:rsid w:val="00920DAE"/>
    <w:rsid w:val="0092106D"/>
    <w:rsid w:val="00921917"/>
    <w:rsid w:val="00924042"/>
    <w:rsid w:val="009256EC"/>
    <w:rsid w:val="009264AE"/>
    <w:rsid w:val="009308C7"/>
    <w:rsid w:val="00931096"/>
    <w:rsid w:val="009328E9"/>
    <w:rsid w:val="00933AED"/>
    <w:rsid w:val="00934D31"/>
    <w:rsid w:val="009356CB"/>
    <w:rsid w:val="009356DE"/>
    <w:rsid w:val="00935F40"/>
    <w:rsid w:val="009369DC"/>
    <w:rsid w:val="00944D42"/>
    <w:rsid w:val="00945441"/>
    <w:rsid w:val="00946EBE"/>
    <w:rsid w:val="00947234"/>
    <w:rsid w:val="0095004C"/>
    <w:rsid w:val="009500E4"/>
    <w:rsid w:val="0095374D"/>
    <w:rsid w:val="0095579A"/>
    <w:rsid w:val="00961715"/>
    <w:rsid w:val="00962EE9"/>
    <w:rsid w:val="00963948"/>
    <w:rsid w:val="00967F4F"/>
    <w:rsid w:val="00972600"/>
    <w:rsid w:val="00977473"/>
    <w:rsid w:val="00977E48"/>
    <w:rsid w:val="0098325A"/>
    <w:rsid w:val="009839EA"/>
    <w:rsid w:val="0098781C"/>
    <w:rsid w:val="00990909"/>
    <w:rsid w:val="0099192D"/>
    <w:rsid w:val="00992F74"/>
    <w:rsid w:val="009A19BD"/>
    <w:rsid w:val="009A2425"/>
    <w:rsid w:val="009A3EEC"/>
    <w:rsid w:val="009A5604"/>
    <w:rsid w:val="009A5BA3"/>
    <w:rsid w:val="009A6F23"/>
    <w:rsid w:val="009B200F"/>
    <w:rsid w:val="009B5121"/>
    <w:rsid w:val="009B67D0"/>
    <w:rsid w:val="009B6F46"/>
    <w:rsid w:val="009C4BE7"/>
    <w:rsid w:val="009D552B"/>
    <w:rsid w:val="009E2A6F"/>
    <w:rsid w:val="009E2CCE"/>
    <w:rsid w:val="009E4927"/>
    <w:rsid w:val="009E4AC0"/>
    <w:rsid w:val="009E614F"/>
    <w:rsid w:val="009F22A2"/>
    <w:rsid w:val="009F3CA6"/>
    <w:rsid w:val="009F5FD1"/>
    <w:rsid w:val="009F6D88"/>
    <w:rsid w:val="009F7B69"/>
    <w:rsid w:val="00A01F0D"/>
    <w:rsid w:val="00A023F3"/>
    <w:rsid w:val="00A04125"/>
    <w:rsid w:val="00A04D66"/>
    <w:rsid w:val="00A064E0"/>
    <w:rsid w:val="00A066E9"/>
    <w:rsid w:val="00A1164D"/>
    <w:rsid w:val="00A1169E"/>
    <w:rsid w:val="00A116F7"/>
    <w:rsid w:val="00A132A6"/>
    <w:rsid w:val="00A13868"/>
    <w:rsid w:val="00A15D1D"/>
    <w:rsid w:val="00A16BA3"/>
    <w:rsid w:val="00A22964"/>
    <w:rsid w:val="00A249A9"/>
    <w:rsid w:val="00A3744F"/>
    <w:rsid w:val="00A41438"/>
    <w:rsid w:val="00A41A5B"/>
    <w:rsid w:val="00A43A0D"/>
    <w:rsid w:val="00A47B5F"/>
    <w:rsid w:val="00A47CBA"/>
    <w:rsid w:val="00A541E8"/>
    <w:rsid w:val="00A57421"/>
    <w:rsid w:val="00A603A2"/>
    <w:rsid w:val="00A651D0"/>
    <w:rsid w:val="00A7131C"/>
    <w:rsid w:val="00A7334F"/>
    <w:rsid w:val="00A74C6C"/>
    <w:rsid w:val="00A75543"/>
    <w:rsid w:val="00A77944"/>
    <w:rsid w:val="00A82B0A"/>
    <w:rsid w:val="00A83282"/>
    <w:rsid w:val="00A86C98"/>
    <w:rsid w:val="00A95109"/>
    <w:rsid w:val="00A96986"/>
    <w:rsid w:val="00AA0A9E"/>
    <w:rsid w:val="00AA537D"/>
    <w:rsid w:val="00AA5849"/>
    <w:rsid w:val="00AA679D"/>
    <w:rsid w:val="00AB141C"/>
    <w:rsid w:val="00AB1BE1"/>
    <w:rsid w:val="00AB32EC"/>
    <w:rsid w:val="00AC0DA7"/>
    <w:rsid w:val="00AC1C39"/>
    <w:rsid w:val="00AC2742"/>
    <w:rsid w:val="00AD2589"/>
    <w:rsid w:val="00AD2DC9"/>
    <w:rsid w:val="00AE01A9"/>
    <w:rsid w:val="00AE0C07"/>
    <w:rsid w:val="00AF1407"/>
    <w:rsid w:val="00AF1848"/>
    <w:rsid w:val="00AF773D"/>
    <w:rsid w:val="00AF7C59"/>
    <w:rsid w:val="00B01B2C"/>
    <w:rsid w:val="00B02D77"/>
    <w:rsid w:val="00B047A3"/>
    <w:rsid w:val="00B05B70"/>
    <w:rsid w:val="00B06A43"/>
    <w:rsid w:val="00B077DE"/>
    <w:rsid w:val="00B14E0B"/>
    <w:rsid w:val="00B16B61"/>
    <w:rsid w:val="00B241AC"/>
    <w:rsid w:val="00B24993"/>
    <w:rsid w:val="00B25056"/>
    <w:rsid w:val="00B25456"/>
    <w:rsid w:val="00B2714A"/>
    <w:rsid w:val="00B3061A"/>
    <w:rsid w:val="00B319BC"/>
    <w:rsid w:val="00B32160"/>
    <w:rsid w:val="00B32A7F"/>
    <w:rsid w:val="00B42157"/>
    <w:rsid w:val="00B46069"/>
    <w:rsid w:val="00B51110"/>
    <w:rsid w:val="00B5305B"/>
    <w:rsid w:val="00B54826"/>
    <w:rsid w:val="00B57393"/>
    <w:rsid w:val="00B61315"/>
    <w:rsid w:val="00B61A90"/>
    <w:rsid w:val="00B61AFC"/>
    <w:rsid w:val="00B63FC7"/>
    <w:rsid w:val="00B66449"/>
    <w:rsid w:val="00B6665E"/>
    <w:rsid w:val="00B7563A"/>
    <w:rsid w:val="00B83AFE"/>
    <w:rsid w:val="00B841B0"/>
    <w:rsid w:val="00B84B1C"/>
    <w:rsid w:val="00B855BB"/>
    <w:rsid w:val="00B85E97"/>
    <w:rsid w:val="00B9119F"/>
    <w:rsid w:val="00B93931"/>
    <w:rsid w:val="00B953E0"/>
    <w:rsid w:val="00BA0D84"/>
    <w:rsid w:val="00BA1137"/>
    <w:rsid w:val="00BA6956"/>
    <w:rsid w:val="00BA77CC"/>
    <w:rsid w:val="00BB01A5"/>
    <w:rsid w:val="00BB0AF4"/>
    <w:rsid w:val="00BB155E"/>
    <w:rsid w:val="00BB1A2E"/>
    <w:rsid w:val="00BB1B4A"/>
    <w:rsid w:val="00BB2CDC"/>
    <w:rsid w:val="00BC2404"/>
    <w:rsid w:val="00BC4FF0"/>
    <w:rsid w:val="00BC6C4A"/>
    <w:rsid w:val="00BD246E"/>
    <w:rsid w:val="00BD2FFA"/>
    <w:rsid w:val="00BD3D29"/>
    <w:rsid w:val="00BD4E0F"/>
    <w:rsid w:val="00BD7084"/>
    <w:rsid w:val="00BE0C27"/>
    <w:rsid w:val="00BE3052"/>
    <w:rsid w:val="00BE5C7F"/>
    <w:rsid w:val="00BE7002"/>
    <w:rsid w:val="00BF06CB"/>
    <w:rsid w:val="00BF6C45"/>
    <w:rsid w:val="00C104DA"/>
    <w:rsid w:val="00C14771"/>
    <w:rsid w:val="00C14F79"/>
    <w:rsid w:val="00C16509"/>
    <w:rsid w:val="00C1795D"/>
    <w:rsid w:val="00C2610D"/>
    <w:rsid w:val="00C261DF"/>
    <w:rsid w:val="00C31260"/>
    <w:rsid w:val="00C31A04"/>
    <w:rsid w:val="00C33268"/>
    <w:rsid w:val="00C403CB"/>
    <w:rsid w:val="00C40893"/>
    <w:rsid w:val="00C409EB"/>
    <w:rsid w:val="00C445DF"/>
    <w:rsid w:val="00C44CBE"/>
    <w:rsid w:val="00C45BFB"/>
    <w:rsid w:val="00C473E8"/>
    <w:rsid w:val="00C475A9"/>
    <w:rsid w:val="00C510C9"/>
    <w:rsid w:val="00C5219E"/>
    <w:rsid w:val="00C53AE4"/>
    <w:rsid w:val="00C53B1D"/>
    <w:rsid w:val="00C564C1"/>
    <w:rsid w:val="00C610A5"/>
    <w:rsid w:val="00C65EAD"/>
    <w:rsid w:val="00C66FA6"/>
    <w:rsid w:val="00C733E3"/>
    <w:rsid w:val="00C74DE0"/>
    <w:rsid w:val="00C75759"/>
    <w:rsid w:val="00C7688F"/>
    <w:rsid w:val="00C80573"/>
    <w:rsid w:val="00C80BBD"/>
    <w:rsid w:val="00C82666"/>
    <w:rsid w:val="00C8402E"/>
    <w:rsid w:val="00C85667"/>
    <w:rsid w:val="00C86F42"/>
    <w:rsid w:val="00C943D8"/>
    <w:rsid w:val="00C9453D"/>
    <w:rsid w:val="00C964C5"/>
    <w:rsid w:val="00CA38AD"/>
    <w:rsid w:val="00CA4D4F"/>
    <w:rsid w:val="00CA5AB5"/>
    <w:rsid w:val="00CA6C1B"/>
    <w:rsid w:val="00CA7295"/>
    <w:rsid w:val="00CA77F1"/>
    <w:rsid w:val="00CB0D9A"/>
    <w:rsid w:val="00CB75C4"/>
    <w:rsid w:val="00CC6EF7"/>
    <w:rsid w:val="00CD04F0"/>
    <w:rsid w:val="00CD33B3"/>
    <w:rsid w:val="00CD3805"/>
    <w:rsid w:val="00CD66FD"/>
    <w:rsid w:val="00CD7F07"/>
    <w:rsid w:val="00CE0439"/>
    <w:rsid w:val="00CE154D"/>
    <w:rsid w:val="00CE3FFE"/>
    <w:rsid w:val="00CE7313"/>
    <w:rsid w:val="00CF3A2A"/>
    <w:rsid w:val="00CF5F2A"/>
    <w:rsid w:val="00CF6DBE"/>
    <w:rsid w:val="00D03F5B"/>
    <w:rsid w:val="00D05C18"/>
    <w:rsid w:val="00D064E0"/>
    <w:rsid w:val="00D12682"/>
    <w:rsid w:val="00D1364E"/>
    <w:rsid w:val="00D138C0"/>
    <w:rsid w:val="00D220FC"/>
    <w:rsid w:val="00D30348"/>
    <w:rsid w:val="00D3135C"/>
    <w:rsid w:val="00D349FF"/>
    <w:rsid w:val="00D510F3"/>
    <w:rsid w:val="00D5501E"/>
    <w:rsid w:val="00D5675D"/>
    <w:rsid w:val="00D730C1"/>
    <w:rsid w:val="00D800D9"/>
    <w:rsid w:val="00D815EA"/>
    <w:rsid w:val="00D822C0"/>
    <w:rsid w:val="00D833C3"/>
    <w:rsid w:val="00D839A5"/>
    <w:rsid w:val="00D83D4A"/>
    <w:rsid w:val="00D863A6"/>
    <w:rsid w:val="00D92DF9"/>
    <w:rsid w:val="00D931F7"/>
    <w:rsid w:val="00D932F0"/>
    <w:rsid w:val="00D953C0"/>
    <w:rsid w:val="00D95436"/>
    <w:rsid w:val="00DA2BFA"/>
    <w:rsid w:val="00DA3BB8"/>
    <w:rsid w:val="00DB495D"/>
    <w:rsid w:val="00DB6470"/>
    <w:rsid w:val="00DC148C"/>
    <w:rsid w:val="00DC2E12"/>
    <w:rsid w:val="00DC3F94"/>
    <w:rsid w:val="00DC6FB0"/>
    <w:rsid w:val="00DD2ABC"/>
    <w:rsid w:val="00DD466B"/>
    <w:rsid w:val="00DD6E1F"/>
    <w:rsid w:val="00DD7687"/>
    <w:rsid w:val="00DE5AF1"/>
    <w:rsid w:val="00DE653B"/>
    <w:rsid w:val="00DE6B7D"/>
    <w:rsid w:val="00DF0318"/>
    <w:rsid w:val="00DF247A"/>
    <w:rsid w:val="00DF27C3"/>
    <w:rsid w:val="00DF3C8B"/>
    <w:rsid w:val="00DF3E5A"/>
    <w:rsid w:val="00DF4C1B"/>
    <w:rsid w:val="00E00E48"/>
    <w:rsid w:val="00E00F84"/>
    <w:rsid w:val="00E059B8"/>
    <w:rsid w:val="00E05A9C"/>
    <w:rsid w:val="00E0680F"/>
    <w:rsid w:val="00E07C3C"/>
    <w:rsid w:val="00E1514D"/>
    <w:rsid w:val="00E15985"/>
    <w:rsid w:val="00E15F8C"/>
    <w:rsid w:val="00E162BC"/>
    <w:rsid w:val="00E177E2"/>
    <w:rsid w:val="00E20F82"/>
    <w:rsid w:val="00E22AE6"/>
    <w:rsid w:val="00E25DE7"/>
    <w:rsid w:val="00E26EE8"/>
    <w:rsid w:val="00E3415C"/>
    <w:rsid w:val="00E34F93"/>
    <w:rsid w:val="00E34FDA"/>
    <w:rsid w:val="00E35031"/>
    <w:rsid w:val="00E37300"/>
    <w:rsid w:val="00E4030F"/>
    <w:rsid w:val="00E41B7D"/>
    <w:rsid w:val="00E44271"/>
    <w:rsid w:val="00E442AA"/>
    <w:rsid w:val="00E472C9"/>
    <w:rsid w:val="00E50C0C"/>
    <w:rsid w:val="00E51DF1"/>
    <w:rsid w:val="00E55D1B"/>
    <w:rsid w:val="00E6228C"/>
    <w:rsid w:val="00E63B81"/>
    <w:rsid w:val="00E67661"/>
    <w:rsid w:val="00E7318F"/>
    <w:rsid w:val="00E77AF9"/>
    <w:rsid w:val="00E804A8"/>
    <w:rsid w:val="00E8404B"/>
    <w:rsid w:val="00E84E49"/>
    <w:rsid w:val="00E91F3A"/>
    <w:rsid w:val="00E93939"/>
    <w:rsid w:val="00E94BEA"/>
    <w:rsid w:val="00E95C54"/>
    <w:rsid w:val="00EB160A"/>
    <w:rsid w:val="00EB1CB1"/>
    <w:rsid w:val="00EB5630"/>
    <w:rsid w:val="00EC16D5"/>
    <w:rsid w:val="00EC23E6"/>
    <w:rsid w:val="00ED1F5D"/>
    <w:rsid w:val="00ED40A1"/>
    <w:rsid w:val="00ED615A"/>
    <w:rsid w:val="00EE02E3"/>
    <w:rsid w:val="00EE2E8C"/>
    <w:rsid w:val="00EE4F64"/>
    <w:rsid w:val="00EE61AF"/>
    <w:rsid w:val="00EE6208"/>
    <w:rsid w:val="00EF0452"/>
    <w:rsid w:val="00EF2DD0"/>
    <w:rsid w:val="00EF739B"/>
    <w:rsid w:val="00F00B80"/>
    <w:rsid w:val="00F025C4"/>
    <w:rsid w:val="00F028FC"/>
    <w:rsid w:val="00F02C3C"/>
    <w:rsid w:val="00F10517"/>
    <w:rsid w:val="00F11FA3"/>
    <w:rsid w:val="00F1248B"/>
    <w:rsid w:val="00F23513"/>
    <w:rsid w:val="00F25CB3"/>
    <w:rsid w:val="00F267C7"/>
    <w:rsid w:val="00F26ED7"/>
    <w:rsid w:val="00F35751"/>
    <w:rsid w:val="00F36A62"/>
    <w:rsid w:val="00F4169A"/>
    <w:rsid w:val="00F445BC"/>
    <w:rsid w:val="00F54EA7"/>
    <w:rsid w:val="00F62B00"/>
    <w:rsid w:val="00F64966"/>
    <w:rsid w:val="00F64D44"/>
    <w:rsid w:val="00F6527F"/>
    <w:rsid w:val="00F67332"/>
    <w:rsid w:val="00F70D73"/>
    <w:rsid w:val="00F74936"/>
    <w:rsid w:val="00F77F1A"/>
    <w:rsid w:val="00F8003D"/>
    <w:rsid w:val="00F80DD2"/>
    <w:rsid w:val="00F83296"/>
    <w:rsid w:val="00F8372F"/>
    <w:rsid w:val="00F83A99"/>
    <w:rsid w:val="00F83FED"/>
    <w:rsid w:val="00F87464"/>
    <w:rsid w:val="00F9533C"/>
    <w:rsid w:val="00FA15DB"/>
    <w:rsid w:val="00FB18CA"/>
    <w:rsid w:val="00FB7D9E"/>
    <w:rsid w:val="00FC0F86"/>
    <w:rsid w:val="00FC2437"/>
    <w:rsid w:val="00FC5217"/>
    <w:rsid w:val="00FC5AEB"/>
    <w:rsid w:val="00FD12B8"/>
    <w:rsid w:val="00FD3369"/>
    <w:rsid w:val="00FD3AB3"/>
    <w:rsid w:val="00FD644B"/>
    <w:rsid w:val="00FE24F9"/>
    <w:rsid w:val="00FE4E46"/>
    <w:rsid w:val="00FE5791"/>
    <w:rsid w:val="00FE66BD"/>
    <w:rsid w:val="00FF0C34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oNotEmbedSmartTags/>
  <w:decimalSymbol w:val=","/>
  <w:listSeparator w:val=";"/>
  <w14:docId w14:val="318B59DA"/>
  <w15:docId w15:val="{5607AFD1-D0EB-4E2E-BF52-62B9F8C4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D3AB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98781C"/>
    <w:pPr>
      <w:numPr>
        <w:numId w:val="6"/>
      </w:numPr>
      <w:spacing w:before="480" w:after="240"/>
      <w:ind w:left="360"/>
      <w:contextualSpacing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FD3AB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FD3AB3"/>
    <w:rPr>
      <w:rFonts w:ascii="Wingdings" w:hAnsi="Wingdings" w:cs="Wingdings"/>
    </w:rPr>
  </w:style>
  <w:style w:type="character" w:customStyle="1" w:styleId="WW8Num9z0">
    <w:name w:val="WW8Num9z0"/>
    <w:rsid w:val="00FD3AB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FD3AB3"/>
    <w:rPr>
      <w:rFonts w:ascii="Wingdings" w:hAnsi="Wingdings"/>
    </w:rPr>
  </w:style>
  <w:style w:type="character" w:customStyle="1" w:styleId="WW8Num10z1">
    <w:name w:val="WW8Num10z1"/>
    <w:rsid w:val="00FD3AB3"/>
    <w:rPr>
      <w:rFonts w:ascii="Courier New" w:hAnsi="Courier New"/>
    </w:rPr>
  </w:style>
  <w:style w:type="character" w:customStyle="1" w:styleId="WW8Num10z3">
    <w:name w:val="WW8Num10z3"/>
    <w:rsid w:val="00FD3AB3"/>
    <w:rPr>
      <w:rFonts w:ascii="Symbol" w:hAnsi="Symbol"/>
    </w:rPr>
  </w:style>
  <w:style w:type="character" w:customStyle="1" w:styleId="WW8Num12z0">
    <w:name w:val="WW8Num12z0"/>
    <w:rsid w:val="00FD3AB3"/>
    <w:rPr>
      <w:rFonts w:ascii="Arial" w:eastAsia="Times New Roman" w:hAnsi="Arial" w:cs="Arial"/>
    </w:rPr>
  </w:style>
  <w:style w:type="character" w:customStyle="1" w:styleId="WW8Num12z1">
    <w:name w:val="WW8Num12z1"/>
    <w:rsid w:val="00FD3AB3"/>
    <w:rPr>
      <w:rFonts w:ascii="Courier New" w:hAnsi="Courier New" w:cs="Courier New"/>
    </w:rPr>
  </w:style>
  <w:style w:type="character" w:customStyle="1" w:styleId="WW8Num12z2">
    <w:name w:val="WW8Num12z2"/>
    <w:rsid w:val="00FD3AB3"/>
    <w:rPr>
      <w:rFonts w:ascii="Wingdings" w:hAnsi="Wingdings"/>
    </w:rPr>
  </w:style>
  <w:style w:type="character" w:customStyle="1" w:styleId="WW8Num12z3">
    <w:name w:val="WW8Num12z3"/>
    <w:rsid w:val="00FD3AB3"/>
    <w:rPr>
      <w:rFonts w:ascii="Symbol" w:hAnsi="Symbol"/>
    </w:rPr>
  </w:style>
  <w:style w:type="character" w:customStyle="1" w:styleId="WW8Num15z0">
    <w:name w:val="WW8Num15z0"/>
    <w:rsid w:val="00FD3AB3"/>
    <w:rPr>
      <w:rFonts w:ascii="Times New Roman" w:hAnsi="Times New Roman" w:cs="Times New Roman"/>
    </w:rPr>
  </w:style>
  <w:style w:type="character" w:customStyle="1" w:styleId="WW8Num17z0">
    <w:name w:val="WW8Num17z0"/>
    <w:rsid w:val="00FD3AB3"/>
    <w:rPr>
      <w:rFonts w:ascii="Arial" w:eastAsia="Times New Roman" w:hAnsi="Arial" w:cs="Arial"/>
    </w:rPr>
  </w:style>
  <w:style w:type="character" w:customStyle="1" w:styleId="WW8Num17z1">
    <w:name w:val="WW8Num17z1"/>
    <w:rsid w:val="00FD3AB3"/>
    <w:rPr>
      <w:rFonts w:ascii="Courier New" w:hAnsi="Courier New" w:cs="Courier New"/>
    </w:rPr>
  </w:style>
  <w:style w:type="character" w:customStyle="1" w:styleId="WW8Num17z2">
    <w:name w:val="WW8Num17z2"/>
    <w:rsid w:val="00FD3AB3"/>
    <w:rPr>
      <w:rFonts w:ascii="Wingdings" w:hAnsi="Wingdings"/>
    </w:rPr>
  </w:style>
  <w:style w:type="character" w:customStyle="1" w:styleId="WW8Num17z3">
    <w:name w:val="WW8Num17z3"/>
    <w:rsid w:val="00FD3AB3"/>
    <w:rPr>
      <w:rFonts w:ascii="Symbol" w:hAnsi="Symbol"/>
    </w:rPr>
  </w:style>
  <w:style w:type="character" w:customStyle="1" w:styleId="WW8Num19z0">
    <w:name w:val="WW8Num19z0"/>
    <w:rsid w:val="00FD3AB3"/>
    <w:rPr>
      <w:rFonts w:ascii="Symbol" w:hAnsi="Symbol"/>
    </w:rPr>
  </w:style>
  <w:style w:type="character" w:customStyle="1" w:styleId="Standardnpsmoodstavce1">
    <w:name w:val="Standardní písmo odstavce1"/>
    <w:rsid w:val="00FD3AB3"/>
  </w:style>
  <w:style w:type="character" w:customStyle="1" w:styleId="termoChar1">
    <w:name w:val="termo Char1"/>
    <w:rsid w:val="00FD3AB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FD3AB3"/>
  </w:style>
  <w:style w:type="character" w:styleId="Hypertextovodkaz">
    <w:name w:val="Hyperlink"/>
    <w:uiPriority w:val="99"/>
    <w:rsid w:val="00FD3AB3"/>
    <w:rPr>
      <w:color w:val="0000FF"/>
      <w:u w:val="single"/>
    </w:rPr>
  </w:style>
  <w:style w:type="character" w:customStyle="1" w:styleId="Znakypropoznmkupodarou">
    <w:name w:val="Znaky pro poznámku pod čarou"/>
    <w:rsid w:val="00FD3AB3"/>
    <w:rPr>
      <w:vertAlign w:val="superscript"/>
    </w:rPr>
  </w:style>
  <w:style w:type="character" w:customStyle="1" w:styleId="platne1">
    <w:name w:val="platne1"/>
    <w:basedOn w:val="Standardnpsmoodstavce1"/>
    <w:rsid w:val="00FD3AB3"/>
  </w:style>
  <w:style w:type="character" w:customStyle="1" w:styleId="CharChar1">
    <w:name w:val="Char Char1"/>
    <w:rsid w:val="00FD3AB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FD3AB3"/>
    <w:rPr>
      <w:sz w:val="22"/>
      <w:szCs w:val="24"/>
    </w:rPr>
  </w:style>
  <w:style w:type="character" w:customStyle="1" w:styleId="apple-converted-space">
    <w:name w:val="apple-converted-space"/>
    <w:rsid w:val="00FD3AB3"/>
  </w:style>
  <w:style w:type="character" w:styleId="PromnnHTML">
    <w:name w:val="HTML Variable"/>
    <w:rsid w:val="00FD3AB3"/>
    <w:rPr>
      <w:b/>
      <w:bCs/>
      <w:i w:val="0"/>
      <w:iCs w:val="0"/>
    </w:rPr>
  </w:style>
  <w:style w:type="character" w:customStyle="1" w:styleId="textzpravyChar">
    <w:name w:val="text zpravy Char"/>
    <w:rsid w:val="00FD3AB3"/>
    <w:rPr>
      <w:rFonts w:cs="Times New Roman"/>
      <w:sz w:val="24"/>
      <w:szCs w:val="22"/>
    </w:rPr>
  </w:style>
  <w:style w:type="character" w:customStyle="1" w:styleId="CharChar">
    <w:name w:val="Char Char"/>
    <w:rsid w:val="00FD3AB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FD3AB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FD3AB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FD3AB3"/>
    <w:rPr>
      <w:rFonts w:cs="Times New Roman"/>
      <w:color w:val="000000"/>
      <w:sz w:val="24"/>
    </w:rPr>
  </w:style>
  <w:style w:type="paragraph" w:styleId="Seznam">
    <w:name w:val="List"/>
    <w:basedOn w:val="Zkladntext"/>
    <w:rsid w:val="00FD3AB3"/>
    <w:rPr>
      <w:rFonts w:cs="Tahoma"/>
    </w:rPr>
  </w:style>
  <w:style w:type="paragraph" w:customStyle="1" w:styleId="Popisek">
    <w:name w:val="Popisek"/>
    <w:basedOn w:val="Normln"/>
    <w:rsid w:val="00FD3AB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D3AB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FD3AB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FD3AB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FD3AB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FD3AB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FD3AB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link w:val="ZpatChar"/>
    <w:rsid w:val="00FD3AB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D3AB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FD3AB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FD3AB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FD3AB3"/>
    <w:pPr>
      <w:spacing w:line="240" w:lineRule="exact"/>
      <w:jc w:val="both"/>
    </w:pPr>
  </w:style>
  <w:style w:type="paragraph" w:customStyle="1" w:styleId="text">
    <w:name w:val="text"/>
    <w:basedOn w:val="Normln"/>
    <w:rsid w:val="00FD3AB3"/>
    <w:pPr>
      <w:jc w:val="both"/>
    </w:pPr>
  </w:style>
  <w:style w:type="paragraph" w:customStyle="1" w:styleId="dka">
    <w:name w:val="Řádka"/>
    <w:rsid w:val="00FD3AB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FD3AB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FD3AB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FD3AB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FD3AB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FD3AB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FD3AB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FD3AB3"/>
    <w:rPr>
      <w:sz w:val="22"/>
    </w:rPr>
  </w:style>
  <w:style w:type="paragraph" w:customStyle="1" w:styleId="Zkladntext21">
    <w:name w:val="Základní text 21"/>
    <w:basedOn w:val="Normln"/>
    <w:rsid w:val="00FD3AB3"/>
    <w:pPr>
      <w:spacing w:after="120" w:line="480" w:lineRule="auto"/>
    </w:pPr>
  </w:style>
  <w:style w:type="paragraph" w:customStyle="1" w:styleId="Textparagrafu">
    <w:name w:val="Text paragrafu"/>
    <w:basedOn w:val="Normln"/>
    <w:rsid w:val="00FD3AB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FD3AB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FD3AB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FD3AB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FD3AB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FD3AB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FD3AB3"/>
    <w:pPr>
      <w:ind w:left="4252"/>
    </w:pPr>
  </w:style>
  <w:style w:type="paragraph" w:customStyle="1" w:styleId="Podpis-jmno">
    <w:name w:val="Podpis - jméno"/>
    <w:basedOn w:val="Podpis"/>
    <w:next w:val="Normln"/>
    <w:rsid w:val="00FD3AB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FD3AB3"/>
    <w:pPr>
      <w:ind w:left="426" w:right="865"/>
    </w:pPr>
  </w:style>
  <w:style w:type="paragraph" w:customStyle="1" w:styleId="Zkladntextodsazen21">
    <w:name w:val="Základní text odsazený 21"/>
    <w:basedOn w:val="Normln"/>
    <w:rsid w:val="00FD3AB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FD3AB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FD3AB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FD3AB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FD3AB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FD3AB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FD3AB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D3AB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FD3AB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FD3AB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FD3AB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FD3AB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FD3AB3"/>
    <w:pPr>
      <w:ind w:left="708"/>
    </w:pPr>
  </w:style>
  <w:style w:type="paragraph" w:customStyle="1" w:styleId="Studie">
    <w:name w:val="Studie"/>
    <w:basedOn w:val="Zkladntext"/>
    <w:rsid w:val="00FD3AB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FD3AB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FD3AB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FD3AB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FD3AB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FD3AB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FD3AB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FD3AB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FD3AB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FD3AB3"/>
    <w:pPr>
      <w:suppressLineNumbers/>
    </w:pPr>
  </w:style>
  <w:style w:type="paragraph" w:customStyle="1" w:styleId="Nadpistabulky">
    <w:name w:val="Nadpis tabulky"/>
    <w:basedOn w:val="Obsahtabulky"/>
    <w:rsid w:val="00FD3AB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FD3AB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FD3AB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FD3AB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FD3AB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FD3AB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FD3AB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FD3AB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uiPriority w:val="22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numPr>
        <w:numId w:val="0"/>
      </w:numPr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0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table" w:styleId="Mkatabulky">
    <w:name w:val="Table Grid"/>
    <w:basedOn w:val="Normlntabulka"/>
    <w:rsid w:val="001437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qFormat/>
    <w:rsid w:val="007C436A"/>
    <w:rPr>
      <w:i/>
      <w:iCs/>
    </w:rPr>
  </w:style>
  <w:style w:type="paragraph" w:customStyle="1" w:styleId="Neslovannadpis">
    <w:name w:val="Nečíslovaný nadpis"/>
    <w:basedOn w:val="Normln"/>
    <w:rsid w:val="00393BC4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paragraph" w:customStyle="1" w:styleId="4textChar">
    <w:name w:val="4 text Char"/>
    <w:basedOn w:val="Normln"/>
    <w:rsid w:val="00393BC4"/>
    <w:pPr>
      <w:suppressAutoHyphens w:val="0"/>
      <w:spacing w:before="40" w:after="40"/>
      <w:ind w:left="340" w:firstLine="340"/>
      <w:contextualSpacing/>
      <w:jc w:val="both"/>
    </w:pPr>
    <w:rPr>
      <w:rFonts w:cs="Times New Roman"/>
      <w:sz w:val="20"/>
      <w:szCs w:val="20"/>
      <w:lang w:eastAsia="cs-CZ"/>
    </w:rPr>
  </w:style>
  <w:style w:type="character" w:customStyle="1" w:styleId="CharChar10">
    <w:name w:val="Char Char1"/>
    <w:rsid w:val="00AD2DC9"/>
    <w:rPr>
      <w:rFonts w:ascii="Arial" w:hAnsi="Arial"/>
      <w:sz w:val="22"/>
      <w:lang w:val="cs-CZ" w:eastAsia="ar-SA" w:bidi="ar-SA"/>
    </w:rPr>
  </w:style>
  <w:style w:type="character" w:customStyle="1" w:styleId="CharChar0">
    <w:name w:val="Char Char"/>
    <w:rsid w:val="00AD2DC9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AD2DC9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AD2DC9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3">
    <w:name w:val="Základní text 23"/>
    <w:basedOn w:val="Normln"/>
    <w:rsid w:val="00AD2DC9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har0">
    <w:name w:val="Char"/>
    <w:basedOn w:val="Normln"/>
    <w:rsid w:val="00AD2DC9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paragraph" w:customStyle="1" w:styleId="Default">
    <w:name w:val="Default"/>
    <w:rsid w:val="00ED40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chUdaje">
    <w:name w:val="TechUdaje"/>
    <w:basedOn w:val="Normln"/>
    <w:rsid w:val="00A541E8"/>
    <w:pPr>
      <w:suppressAutoHyphens w:val="0"/>
      <w:ind w:left="709"/>
    </w:pPr>
    <w:rPr>
      <w:rFonts w:ascii="Times New Roman" w:eastAsiaTheme="minorHAnsi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022770"/>
    <w:rPr>
      <w:rFonts w:ascii="Arial" w:hAnsi="Arial" w:cs="Arial"/>
      <w:sz w:val="22"/>
      <w:szCs w:val="22"/>
      <w:lang w:eastAsia="ar-SA"/>
    </w:rPr>
  </w:style>
  <w:style w:type="paragraph" w:styleId="Rozloendokumentu">
    <w:name w:val="Document Map"/>
    <w:basedOn w:val="Normln"/>
    <w:link w:val="RozloendokumentuChar"/>
    <w:semiHidden/>
    <w:unhideWhenUsed/>
    <w:rsid w:val="00945441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45441"/>
    <w:rPr>
      <w:rFonts w:ascii="Tahoma" w:hAnsi="Tahoma" w:cs="Tahoma"/>
      <w:sz w:val="16"/>
      <w:szCs w:val="16"/>
      <w:lang w:eastAsia="ar-SA"/>
    </w:rPr>
  </w:style>
  <w:style w:type="paragraph" w:customStyle="1" w:styleId="04Tahomanormal12obyejn">
    <w:name w:val="04 Tahoma normal (12 obyčejné)"/>
    <w:basedOn w:val="Normln"/>
    <w:rsid w:val="00DD2ABC"/>
    <w:pPr>
      <w:suppressAutoHyphens w:val="0"/>
    </w:pPr>
    <w:rPr>
      <w:rFonts w:ascii="Tahoma" w:hAnsi="Tahoma" w:cs="Tahoma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3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25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7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9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3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1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0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7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valek@chvalekatelier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_2018\A_PZ_2018_00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07DA0-FDD1-436C-8B7D-BE06BD934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A_PZ_2018_00.dotx</Template>
  <TotalTime>210</TotalTime>
  <Pages>8</Pages>
  <Words>1295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A. Průvodní zpráva</vt:lpstr>
    </vt:vector>
  </TitlesOfParts>
  <Company>HP</Company>
  <LinksUpToDate>false</LinksUpToDate>
  <CharactersWithSpaces>8924</CharactersWithSpaces>
  <SharedDoc>false</SharedDoc>
  <HLinks>
    <vt:vector size="192" baseType="variant">
      <vt:variant>
        <vt:i4>4915318</vt:i4>
      </vt:variant>
      <vt:variant>
        <vt:i4>189</vt:i4>
      </vt:variant>
      <vt:variant>
        <vt:i4>0</vt:i4>
      </vt:variant>
      <vt:variant>
        <vt:i4>5</vt:i4>
      </vt:variant>
      <vt:variant>
        <vt:lpwstr>mailto:chvalek@chvalekatelier.cz</vt:lpwstr>
      </vt:variant>
      <vt:variant>
        <vt:lpwstr/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_Toc459723828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_Toc459723827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_Toc459723826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_Toc459723825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_Toc459723824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_Toc459723823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_Toc459723822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_Toc459723821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_Toc459723820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_Toc459723819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_Toc459723818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_Toc459723817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_Toc459723816</vt:lpwstr>
      </vt:variant>
      <vt:variant>
        <vt:i4>1507383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_Toc459723815</vt:lpwstr>
      </vt:variant>
      <vt:variant>
        <vt:i4>1507383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_Toc459723814</vt:lpwstr>
      </vt:variant>
      <vt:variant>
        <vt:i4>1507383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_Toc459723813</vt:lpwstr>
      </vt:variant>
      <vt:variant>
        <vt:i4>1507383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_Toc459723812</vt:lpwstr>
      </vt:variant>
      <vt:variant>
        <vt:i4>1507383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_Toc459723811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_Toc459723810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_Toc459723809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_Toc459723808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_Toc459723807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_Toc459723806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_Toc459723805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_Toc459723804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_Toc459723803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_Toc459723802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_Toc459723801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_Toc459723800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_Toc459723799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_Toc459723798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 Průvodní zpráva</dc:title>
  <dc:subject>PZ_2018</dc:subject>
  <dc:creator>Jelínková Jitka</dc:creator>
  <cp:lastModifiedBy>Cieslar Martin</cp:lastModifiedBy>
  <cp:revision>9</cp:revision>
  <cp:lastPrinted>2019-07-19T11:09:00Z</cp:lastPrinted>
  <dcterms:created xsi:type="dcterms:W3CDTF">2019-02-06T08:16:00Z</dcterms:created>
  <dcterms:modified xsi:type="dcterms:W3CDTF">2019-07-19T11:09:00Z</dcterms:modified>
</cp:coreProperties>
</file>